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61" w:rsidRPr="002F5E2E" w:rsidRDefault="00F17BFE" w:rsidP="00593899">
      <w:p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-1022985</wp:posOffset>
            </wp:positionH>
            <wp:positionV relativeFrom="paragraph">
              <wp:posOffset>-352425</wp:posOffset>
            </wp:positionV>
            <wp:extent cx="7446645" cy="258127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664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47F6" w:rsidRPr="002F5E2E" w:rsidRDefault="00D347F6" w:rsidP="00593899">
      <w:pPr>
        <w:jc w:val="both"/>
      </w:pPr>
    </w:p>
    <w:p w:rsidR="00593899" w:rsidRPr="002F5E2E" w:rsidRDefault="00593899" w:rsidP="009D4BC2">
      <w:pPr>
        <w:ind w:firstLine="720"/>
        <w:jc w:val="both"/>
      </w:pPr>
      <w:r w:rsidRPr="002F5E2E">
        <w:t xml:space="preserve">ОАО «Славнефть-ЯНОС» приглашает вас сделать предложение (оферту) на </w:t>
      </w:r>
      <w:r w:rsidR="002F5E2E" w:rsidRPr="002F5E2E">
        <w:rPr>
          <w:b/>
        </w:rPr>
        <w:t xml:space="preserve"> </w:t>
      </w:r>
      <w:r w:rsidR="008E2CBF" w:rsidRPr="00D87F56">
        <w:t xml:space="preserve">выполнение </w:t>
      </w:r>
      <w:r w:rsidR="00500727" w:rsidRPr="00500727">
        <w:rPr>
          <w:b/>
        </w:rPr>
        <w:t>к</w:t>
      </w:r>
      <w:r w:rsidR="008E2CBF" w:rsidRPr="00500727">
        <w:rPr>
          <w:b/>
        </w:rPr>
        <w:t xml:space="preserve">омплекса </w:t>
      </w:r>
      <w:r w:rsidR="00262728">
        <w:rPr>
          <w:b/>
          <w:szCs w:val="28"/>
        </w:rPr>
        <w:t>работ по программе «</w:t>
      </w:r>
      <w:r w:rsidR="000E5E58">
        <w:rPr>
          <w:b/>
          <w:szCs w:val="28"/>
        </w:rPr>
        <w:t xml:space="preserve">Перенос управления предприятия в центральные операторные»: </w:t>
      </w:r>
      <w:r w:rsidR="000E5E58" w:rsidRPr="002053D4">
        <w:rPr>
          <w:b/>
          <w:i/>
          <w:szCs w:val="28"/>
        </w:rPr>
        <w:t>монтаж</w:t>
      </w:r>
      <w:r w:rsidR="000E5E58" w:rsidRPr="002053D4">
        <w:rPr>
          <w:b/>
          <w:i/>
        </w:rPr>
        <w:t xml:space="preserve"> системы видеонаблюдения на установках МТ</w:t>
      </w:r>
      <w:r w:rsidR="000E5E58">
        <w:rPr>
          <w:b/>
          <w:i/>
        </w:rPr>
        <w:t>Б</w:t>
      </w:r>
      <w:r w:rsidR="000E5E58" w:rsidRPr="002053D4">
        <w:rPr>
          <w:b/>
          <w:i/>
        </w:rPr>
        <w:t>Э и 25/7</w:t>
      </w:r>
      <w:r w:rsidR="009D4BC2" w:rsidRPr="002F5E2E">
        <w:rPr>
          <w:b/>
        </w:rPr>
        <w:t>.</w:t>
      </w:r>
    </w:p>
    <w:p w:rsidR="00593899" w:rsidRPr="002F5E2E" w:rsidRDefault="00593899" w:rsidP="00593899">
      <w:pPr>
        <w:ind w:firstLine="720"/>
        <w:jc w:val="both"/>
        <w:rPr>
          <w:color w:val="FF0000"/>
        </w:rPr>
      </w:pPr>
      <w:r w:rsidRPr="002F5E2E">
        <w:t>По результатам рассмотрения предложений ОАО «Славнефть-ЯНОС» определит контрагент</w:t>
      </w:r>
      <w:r w:rsidR="002F5E2E">
        <w:t>а</w:t>
      </w:r>
      <w:r w:rsidRPr="002F5E2E">
        <w:t>, с котор</w:t>
      </w:r>
      <w:r w:rsidR="002F5E2E">
        <w:t>ым</w:t>
      </w:r>
      <w:r w:rsidRPr="002F5E2E">
        <w:t xml:space="preserve"> будет заключен договор </w:t>
      </w:r>
      <w:r w:rsidR="002F5E2E">
        <w:t xml:space="preserve">на </w:t>
      </w:r>
      <w:r w:rsidRPr="002F5E2E">
        <w:t>выполнения работ. Предпочтение при отборе будет отдано контрагент</w:t>
      </w:r>
      <w:r w:rsidR="002F5E2E">
        <w:t>у</w:t>
      </w:r>
      <w:r w:rsidRPr="002F5E2E">
        <w:t>, предложивш</w:t>
      </w:r>
      <w:r w:rsidR="002F5E2E">
        <w:t>е</w:t>
      </w:r>
      <w:r w:rsidRPr="002F5E2E">
        <w:t>м</w:t>
      </w:r>
      <w:r w:rsidR="002F5E2E">
        <w:t>у</w:t>
      </w:r>
      <w:r w:rsidRPr="002F5E2E">
        <w:t xml:space="preserve"> наилучшие условия (наименьшая цена</w:t>
      </w:r>
      <w:r w:rsidR="005F50AD" w:rsidRPr="002F5E2E">
        <w:t xml:space="preserve">, </w:t>
      </w:r>
      <w:r w:rsidR="00C27394" w:rsidRPr="002F5E2E">
        <w:t xml:space="preserve">соответствие сроков выполнения работ условиям, предложенным заказчиком </w:t>
      </w:r>
      <w:r w:rsidRPr="002F5E2E">
        <w:t>и проч.).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Подробное техническое задание изложено в Требованиях к предмету оферты (Форма </w:t>
      </w:r>
      <w:r w:rsidR="007A0F91">
        <w:t>3</w:t>
      </w:r>
      <w:r w:rsidRPr="002F5E2E">
        <w:t>), существенные условия (</w:t>
      </w:r>
      <w:r w:rsidR="00D2391F" w:rsidRPr="002F5E2E">
        <w:t xml:space="preserve">цена, </w:t>
      </w:r>
      <w:r w:rsidRPr="002F5E2E">
        <w:t xml:space="preserve">сроки и объем исполнения работ и пр.) последующей сделки оговариваются в планируемом к заключению договоре (Форма </w:t>
      </w:r>
      <w:r w:rsidR="007A0F91">
        <w:t>4</w:t>
      </w:r>
      <w:r w:rsidRPr="002F5E2E">
        <w:t>).</w:t>
      </w:r>
    </w:p>
    <w:p w:rsidR="00593899" w:rsidRPr="002F5E2E" w:rsidRDefault="00593899" w:rsidP="00593899">
      <w:pPr>
        <w:ind w:firstLine="720"/>
        <w:jc w:val="both"/>
      </w:pPr>
      <w:r w:rsidRPr="002F5E2E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Pr="00107C55">
        <w:t xml:space="preserve">до </w:t>
      </w:r>
      <w:r w:rsidR="00107C55" w:rsidRPr="00107C55">
        <w:rPr>
          <w:b/>
        </w:rPr>
        <w:t>1</w:t>
      </w:r>
      <w:r w:rsidR="00165A79">
        <w:rPr>
          <w:b/>
        </w:rPr>
        <w:t>2</w:t>
      </w:r>
      <w:r w:rsidR="00867783" w:rsidRPr="00107C55">
        <w:rPr>
          <w:b/>
        </w:rPr>
        <w:t xml:space="preserve"> </w:t>
      </w:r>
      <w:r w:rsidR="00500727">
        <w:rPr>
          <w:b/>
        </w:rPr>
        <w:t>сентября</w:t>
      </w:r>
      <w:r w:rsidR="00867783" w:rsidRPr="00107C55">
        <w:rPr>
          <w:b/>
        </w:rPr>
        <w:t xml:space="preserve"> 201</w:t>
      </w:r>
      <w:r w:rsidR="002A09FE">
        <w:rPr>
          <w:b/>
        </w:rPr>
        <w:t>4</w:t>
      </w:r>
      <w:r w:rsidR="00867783" w:rsidRPr="00107C55">
        <w:rPr>
          <w:b/>
        </w:rPr>
        <w:t>г.</w:t>
      </w:r>
      <w:r w:rsidRPr="002F5E2E">
        <w:t xml:space="preserve"> включительно, соответствовать всем условиям, указанным в настоящем сообщении.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Офертой контрагента будет считаться заполненная Форма </w:t>
      </w:r>
      <w:r w:rsidR="007820D5" w:rsidRPr="002F5E2E">
        <w:t>1</w:t>
      </w:r>
      <w:r w:rsidRPr="002F5E2E">
        <w:t xml:space="preserve"> к настоящему сообщению с нижеуказанным комплектом документов: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2F5E2E">
        <w:t>Извещение о согласии делать оферту (Форма №1);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2F5E2E">
        <w:t>Предложение о заключении договора (безотзывная оферта, Форма №2);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484F36">
        <w:t>Договор подряда</w:t>
      </w:r>
      <w:r w:rsidRPr="002F5E2E">
        <w:t xml:space="preserve"> с Приложениями к нему, подписанные и скрепленные печатью организации в редакции Заказчика, в 2-х экземплярах (Форма №</w:t>
      </w:r>
      <w:r>
        <w:t>4</w:t>
      </w:r>
      <w:r w:rsidRPr="002F5E2E">
        <w:t>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484F36">
        <w:t>Протокол согласования договорной цены (приложение №1 к договор</w:t>
      </w:r>
      <w:r>
        <w:t>у</w:t>
      </w:r>
      <w:r w:rsidRPr="00484F36">
        <w:t xml:space="preserve"> подряда), составленный согласно выдаваем</w:t>
      </w:r>
      <w:r>
        <w:t>ым</w:t>
      </w:r>
      <w:r w:rsidRPr="00484F36">
        <w:t xml:space="preserve"> Заказчиком ведомостям объемов работ, </w:t>
      </w:r>
      <w:r w:rsidRPr="00484F36">
        <w:rPr>
          <w:b/>
        </w:rPr>
        <w:t>с приложением обосновывающих сметных расчетов</w:t>
      </w:r>
      <w:r>
        <w:rPr>
          <w:b/>
        </w:rPr>
        <w:t xml:space="preserve"> по всем видам работ</w:t>
      </w:r>
      <w:r w:rsidRPr="002F5E2E">
        <w:t>;</w:t>
      </w:r>
    </w:p>
    <w:p w:rsidR="00193621" w:rsidRDefault="00193621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 w:rsidRPr="00637A03">
        <w:t>График производства работ и освоения средств (приложение №2 к проекту договора подряда), который должен быть заполнен планируемыми объемами выполняемых работ в стоимостном выражении</w:t>
      </w:r>
      <w:r w:rsidRPr="002F5E2E">
        <w:rPr>
          <w:color w:val="000000"/>
        </w:rPr>
        <w:t>;</w:t>
      </w:r>
    </w:p>
    <w:p w:rsidR="006A0FFF" w:rsidRDefault="006A0FFF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 xml:space="preserve">График погашения авансовых платежей </w:t>
      </w:r>
      <w:r w:rsidRPr="00D87F56">
        <w:t>(приложение №</w:t>
      </w:r>
      <w:r>
        <w:t>3</w:t>
      </w:r>
      <w:r w:rsidRPr="00D87F56">
        <w:t xml:space="preserve"> к проекту договора подряда);</w:t>
      </w:r>
    </w:p>
    <w:p w:rsidR="00193621" w:rsidRPr="00661C89" w:rsidRDefault="00661C89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>справка об опыте работы за последние 5 лет, за подписью руководителя организации;</w:t>
      </w:r>
    </w:p>
    <w:p w:rsidR="00661C89" w:rsidRPr="00193621" w:rsidRDefault="00661C89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>справка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организации;</w:t>
      </w:r>
    </w:p>
    <w:p w:rsidR="009354BF" w:rsidRPr="002F5E2E" w:rsidRDefault="006D783C" w:rsidP="006D783C">
      <w:pPr>
        <w:numPr>
          <w:ilvl w:val="0"/>
          <w:numId w:val="1"/>
        </w:numPr>
        <w:jc w:val="both"/>
      </w:pPr>
      <w:r w:rsidRPr="006D783C">
        <w:t xml:space="preserve"> </w:t>
      </w:r>
      <w:r w:rsidRPr="00702AC2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0E482A">
        <w:rPr>
          <w:iCs/>
        </w:rPr>
        <w:t>(по форме Приложения «А»</w:t>
      </w:r>
      <w:r>
        <w:rPr>
          <w:iCs/>
        </w:rPr>
        <w:t>)</w:t>
      </w:r>
      <w:r w:rsidRPr="002F5E2E">
        <w:t>.</w:t>
      </w:r>
    </w:p>
    <w:p w:rsidR="00567C58" w:rsidRDefault="00567C58" w:rsidP="00593899">
      <w:pPr>
        <w:jc w:val="both"/>
        <w:rPr>
          <w:b/>
        </w:rPr>
      </w:pPr>
    </w:p>
    <w:p w:rsidR="00593899" w:rsidRPr="00107C55" w:rsidRDefault="00593899" w:rsidP="00593899">
      <w:pPr>
        <w:jc w:val="both"/>
        <w:rPr>
          <w:b/>
        </w:rPr>
      </w:pPr>
      <w:bookmarkStart w:id="0" w:name="_GoBack"/>
      <w:bookmarkEnd w:id="0"/>
      <w:r w:rsidRPr="002F5E2E">
        <w:rPr>
          <w:b/>
        </w:rPr>
        <w:lastRenderedPageBreak/>
        <w:t xml:space="preserve">Начало сбора оферт </w:t>
      </w:r>
      <w:r w:rsidRPr="00107C55">
        <w:rPr>
          <w:b/>
        </w:rPr>
        <w:t>– «</w:t>
      </w:r>
      <w:r w:rsidR="00661C89">
        <w:rPr>
          <w:b/>
        </w:rPr>
        <w:t>1</w:t>
      </w:r>
      <w:r w:rsidR="00EB7864">
        <w:rPr>
          <w:b/>
        </w:rPr>
        <w:t>7</w:t>
      </w:r>
      <w:r w:rsidRPr="00107C55">
        <w:rPr>
          <w:b/>
        </w:rPr>
        <w:t xml:space="preserve">» </w:t>
      </w:r>
      <w:r w:rsidR="00661C89">
        <w:rPr>
          <w:b/>
        </w:rPr>
        <w:t>ию</w:t>
      </w:r>
      <w:r w:rsidR="00165A79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107C55" w:rsidRDefault="00593899" w:rsidP="00593899">
      <w:pPr>
        <w:jc w:val="both"/>
        <w:rPr>
          <w:b/>
        </w:rPr>
      </w:pPr>
      <w:r w:rsidRPr="00107C55">
        <w:rPr>
          <w:b/>
        </w:rPr>
        <w:t xml:space="preserve">Окончание сбора оферт – </w:t>
      </w:r>
      <w:r w:rsidR="00867783" w:rsidRPr="00107C55">
        <w:rPr>
          <w:b/>
        </w:rPr>
        <w:t>12</w:t>
      </w:r>
      <w:r w:rsidRPr="00107C55">
        <w:rPr>
          <w:b/>
        </w:rPr>
        <w:t>:</w:t>
      </w:r>
      <w:r w:rsidR="00867783" w:rsidRPr="00107C55">
        <w:rPr>
          <w:b/>
        </w:rPr>
        <w:t>00</w:t>
      </w:r>
      <w:r w:rsidRPr="00107C55">
        <w:rPr>
          <w:b/>
        </w:rPr>
        <w:t xml:space="preserve"> «</w:t>
      </w:r>
      <w:r w:rsidR="00661C89">
        <w:rPr>
          <w:b/>
        </w:rPr>
        <w:t>28</w:t>
      </w:r>
      <w:r w:rsidR="00011D24" w:rsidRPr="00107C55">
        <w:rPr>
          <w:b/>
        </w:rPr>
        <w:t xml:space="preserve">» </w:t>
      </w:r>
      <w:r w:rsidR="00661C89">
        <w:rPr>
          <w:b/>
        </w:rPr>
        <w:t>ию</w:t>
      </w:r>
      <w:r w:rsidR="00165A79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107C55">
        <w:rPr>
          <w:b/>
        </w:rPr>
        <w:t>Срок для определения оферты для акцепта – до «</w:t>
      </w:r>
      <w:r w:rsidR="00011D24" w:rsidRPr="00107C55">
        <w:rPr>
          <w:b/>
        </w:rPr>
        <w:t>1</w:t>
      </w:r>
      <w:r w:rsidR="00165A79">
        <w:rPr>
          <w:b/>
        </w:rPr>
        <w:t>2</w:t>
      </w:r>
      <w:r w:rsidRPr="00107C55">
        <w:rPr>
          <w:b/>
        </w:rPr>
        <w:t xml:space="preserve">» </w:t>
      </w:r>
      <w:r w:rsidR="00661C89">
        <w:rPr>
          <w:b/>
        </w:rPr>
        <w:t>сентября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2F5E2E" w:rsidRDefault="00593899" w:rsidP="00EB7864">
      <w:pPr>
        <w:spacing w:before="60"/>
        <w:ind w:firstLine="708"/>
        <w:jc w:val="both"/>
        <w:rPr>
          <w:u w:val="single"/>
        </w:rPr>
      </w:pPr>
      <w:r w:rsidRPr="002F5E2E">
        <w:rPr>
          <w:u w:val="single"/>
        </w:rPr>
        <w:t xml:space="preserve">ОАО «Славнефть-ЯНОС»  может внести изменения в условия оферты не позднее, чем за 3 рабочих дня до завершения срока окончания сбора оферт. </w:t>
      </w:r>
    </w:p>
    <w:p w:rsidR="00593899" w:rsidRPr="002F5E2E" w:rsidRDefault="00593899" w:rsidP="00593899">
      <w:pPr>
        <w:ind w:firstLine="708"/>
        <w:jc w:val="both"/>
        <w:rPr>
          <w:u w:val="single"/>
        </w:rPr>
      </w:pPr>
      <w:r w:rsidRPr="002F5E2E">
        <w:rPr>
          <w:u w:val="single"/>
        </w:rPr>
        <w:t>Внимание! Претенденты, не прошедшие предварительный квалификационный отбор в установленном порядке, дополняют пакет комплектом документов, необходимым для проведения Предквалификации (перечень размещен на сайте компании).</w:t>
      </w:r>
    </w:p>
    <w:p w:rsidR="00EB7864" w:rsidRPr="00EB7864" w:rsidRDefault="00EB7864" w:rsidP="00EB7864">
      <w:pPr>
        <w:widowControl w:val="0"/>
        <w:spacing w:before="60"/>
        <w:ind w:firstLine="567"/>
        <w:jc w:val="both"/>
      </w:pPr>
      <w:r w:rsidRPr="00EB7864">
        <w:t xml:space="preserve">Пакет документов для проверки на </w:t>
      </w:r>
      <w:proofErr w:type="gramStart"/>
      <w:r w:rsidRPr="00EB7864">
        <w:t>Стоп-критерии</w:t>
      </w:r>
      <w:proofErr w:type="gramEnd"/>
      <w:r w:rsidRPr="00EB7864">
        <w:t xml:space="preserve"> размещён на сайте компании </w:t>
      </w:r>
      <w:hyperlink r:id="rId9" w:history="1">
        <w:r w:rsidRPr="00EB7864">
          <w:rPr>
            <w:rStyle w:val="a7"/>
          </w:rPr>
          <w:t>http://www.refinery.yaroslavl.su/index.php?module=tend&amp;page=stop</w:t>
        </w:r>
      </w:hyperlink>
    </w:p>
    <w:p w:rsidR="00593899" w:rsidRPr="002F5E2E" w:rsidRDefault="00593899" w:rsidP="00EB7864">
      <w:pPr>
        <w:spacing w:before="60"/>
        <w:ind w:firstLine="708"/>
        <w:jc w:val="both"/>
      </w:pPr>
      <w:r w:rsidRPr="002F5E2E"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</w:t>
      </w:r>
      <w:r w:rsidR="001349AD" w:rsidRPr="001349AD">
        <w:t xml:space="preserve"> </w:t>
      </w:r>
      <w:r w:rsidR="00021037">
        <w:t>4</w:t>
      </w:r>
      <w:r w:rsidR="000E5E58">
        <w:t>67</w:t>
      </w:r>
      <w:r w:rsidR="001349AD" w:rsidRPr="001349AD">
        <w:t>-КС-201</w:t>
      </w:r>
      <w:r w:rsidR="00AF4661">
        <w:t>4</w:t>
      </w:r>
      <w:r w:rsidR="001349AD">
        <w:t>.</w:t>
      </w:r>
    </w:p>
    <w:p w:rsidR="00593899" w:rsidRPr="002F5E2E" w:rsidRDefault="00593899" w:rsidP="00593899">
      <w:pPr>
        <w:ind w:firstLine="708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«</w:t>
      </w:r>
      <w:r w:rsidR="00D347F6" w:rsidRPr="002F5E2E">
        <w:t>Предложения твердой договорной цены</w:t>
      </w:r>
      <w:r w:rsidRPr="002F5E2E">
        <w:t xml:space="preserve">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 </w:t>
      </w:r>
    </w:p>
    <w:p w:rsidR="00593899" w:rsidRPr="002F5E2E" w:rsidRDefault="00593899" w:rsidP="00D347F6">
      <w:pPr>
        <w:ind w:firstLine="708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D347F6" w:rsidRPr="002F5E2E">
        <w:t xml:space="preserve">  </w:t>
      </w:r>
      <w:r w:rsidRPr="002F5E2E">
        <w:t xml:space="preserve"> </w:t>
      </w:r>
      <w:r w:rsidR="005D0A2C" w:rsidRPr="002F5E2E">
        <w:t xml:space="preserve"> </w:t>
      </w:r>
      <w:r w:rsidR="00D347F6" w:rsidRPr="002F5E2E">
        <w:t xml:space="preserve">  </w:t>
      </w:r>
      <w:r w:rsidR="005D0A2C" w:rsidRPr="002F5E2E">
        <w:t>150000,</w:t>
      </w:r>
      <w:r w:rsidR="00D347F6" w:rsidRPr="002F5E2E">
        <w:t xml:space="preserve">   </w:t>
      </w:r>
      <w:r w:rsidR="005D0A2C" w:rsidRPr="002F5E2E">
        <w:t>г. Ярославль, ГКП, Московский пр., д.130</w:t>
      </w:r>
      <w:r w:rsidRPr="002F5E2E">
        <w:t>, в Тендерный комитет</w:t>
      </w:r>
      <w:r w:rsidR="0011439B" w:rsidRPr="002F5E2E">
        <w:t xml:space="preserve"> ОАО "Славнефть-ЯНОС",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3899" w:rsidRPr="002F5E2E" w:rsidRDefault="00593899" w:rsidP="00EB7864">
      <w:pPr>
        <w:spacing w:before="60"/>
        <w:ind w:firstLine="708"/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F5E2E" w:rsidRDefault="00593899" w:rsidP="00EB7864">
      <w:pPr>
        <w:ind w:firstLine="708"/>
        <w:jc w:val="both"/>
      </w:pPr>
      <w:r w:rsidRPr="002F5E2E">
        <w:t>ОАО «Славнефть-ЯНОС» имеет право продлить срок подачи оферт.</w:t>
      </w:r>
    </w:p>
    <w:p w:rsidR="00593899" w:rsidRPr="002F5E2E" w:rsidRDefault="00593899" w:rsidP="00EB7864">
      <w:pPr>
        <w:spacing w:before="60"/>
        <w:jc w:val="both"/>
      </w:pPr>
      <w:r w:rsidRPr="002F5E2E">
        <w:t>По вопросам технического характера обращаться:</w:t>
      </w:r>
    </w:p>
    <w:p w:rsidR="00EB7864" w:rsidRDefault="009A254C" w:rsidP="00EB7864">
      <w:pPr>
        <w:jc w:val="both"/>
      </w:pPr>
      <w:r w:rsidRPr="002F5E2E">
        <w:t xml:space="preserve">Начальник сектора закупки услуг </w:t>
      </w:r>
      <w:r w:rsidR="0049362F" w:rsidRPr="002F5E2E">
        <w:t>РЭН и прочих</w:t>
      </w:r>
      <w:r w:rsidRPr="002F5E2E">
        <w:t xml:space="preserve"> отдела закупки у</w:t>
      </w:r>
      <w:r w:rsidR="004B2EC0" w:rsidRPr="002F5E2E">
        <w:t>с</w:t>
      </w:r>
      <w:r w:rsidRPr="002F5E2E">
        <w:t>луг</w:t>
      </w:r>
      <w:r w:rsidR="00EB7864">
        <w:t xml:space="preserve"> </w:t>
      </w:r>
    </w:p>
    <w:p w:rsidR="00EB7864" w:rsidRDefault="00EB7864" w:rsidP="00EB7864">
      <w:pPr>
        <w:jc w:val="both"/>
      </w:pPr>
      <w:r>
        <w:t>ОАО «Славнефть-ЯНОС»</w:t>
      </w:r>
    </w:p>
    <w:p w:rsidR="00A5221B" w:rsidRPr="002F5E2E" w:rsidRDefault="0049362F" w:rsidP="00EB7864">
      <w:pPr>
        <w:jc w:val="both"/>
      </w:pPr>
      <w:r w:rsidRPr="002F5E2E">
        <w:t>Детко</w:t>
      </w:r>
      <w:r w:rsidR="00A5221B" w:rsidRPr="002F5E2E">
        <w:t>в Александр</w:t>
      </w:r>
      <w:r w:rsidRPr="002F5E2E">
        <w:t xml:space="preserve"> Игоревич</w:t>
      </w:r>
      <w:r w:rsidR="00A5221B" w:rsidRPr="002F5E2E">
        <w:t>.</w:t>
      </w:r>
    </w:p>
    <w:p w:rsidR="00A5221B" w:rsidRPr="002F5E2E" w:rsidRDefault="00A5221B" w:rsidP="00A5221B">
      <w:pPr>
        <w:autoSpaceDE w:val="0"/>
        <w:autoSpaceDN w:val="0"/>
        <w:adjustRightInd w:val="0"/>
        <w:ind w:firstLine="567"/>
      </w:pPr>
      <w:r w:rsidRPr="002F5E2E">
        <w:t>Контактные данные: телефон: (4852) 49-</w:t>
      </w:r>
      <w:r w:rsidR="007E0ED0" w:rsidRPr="002F5E2E">
        <w:t>93</w:t>
      </w:r>
      <w:r w:rsidRPr="002F5E2E">
        <w:t>-</w:t>
      </w:r>
      <w:r w:rsidR="007E0ED0" w:rsidRPr="002F5E2E">
        <w:t>16</w:t>
      </w:r>
      <w:r w:rsidRPr="002F5E2E">
        <w:t>, факс (4852) 49-93-02,</w:t>
      </w:r>
    </w:p>
    <w:p w:rsidR="00A5221B" w:rsidRPr="002F5E2E" w:rsidRDefault="00A5221B" w:rsidP="00A5221B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567"/>
        <w:rPr>
          <w:rFonts w:ascii="Times New Roman" w:hAnsi="Times New Roman"/>
          <w:color w:val="FF0000"/>
        </w:rPr>
      </w:pPr>
      <w:r w:rsidRPr="002F5E2E">
        <w:rPr>
          <w:rFonts w:ascii="Times New Roman" w:hAnsi="Times New Roman"/>
          <w:lang w:val="en-US"/>
        </w:rPr>
        <w:t>E</w:t>
      </w:r>
      <w:r w:rsidRPr="002F5E2E">
        <w:rPr>
          <w:rFonts w:ascii="Times New Roman" w:hAnsi="Times New Roman"/>
        </w:rPr>
        <w:t>-</w:t>
      </w:r>
      <w:r w:rsidRPr="002F5E2E">
        <w:rPr>
          <w:rFonts w:ascii="Times New Roman" w:hAnsi="Times New Roman"/>
          <w:lang w:val="en-US"/>
        </w:rPr>
        <w:t>mail</w:t>
      </w:r>
      <w:r w:rsidRPr="002F5E2E">
        <w:rPr>
          <w:rFonts w:ascii="Times New Roman" w:hAnsi="Times New Roman"/>
        </w:rPr>
        <w:t xml:space="preserve">: </w:t>
      </w:r>
      <w:hyperlink r:id="rId10" w:history="1">
        <w:r w:rsidR="007E0ED0" w:rsidRPr="002F5E2E">
          <w:rPr>
            <w:rStyle w:val="a7"/>
            <w:rFonts w:ascii="Times New Roman" w:hAnsi="Times New Roman"/>
            <w:lang w:val="en-US"/>
          </w:rPr>
          <w:t>DetkovAI</w:t>
        </w:r>
        <w:r w:rsidR="007E0ED0" w:rsidRPr="002F5E2E">
          <w:rPr>
            <w:rStyle w:val="a7"/>
            <w:rFonts w:ascii="Times New Roman" w:hAnsi="Times New Roman"/>
          </w:rPr>
          <w:t>@</w:t>
        </w:r>
        <w:r w:rsidR="007E0ED0" w:rsidRPr="002F5E2E">
          <w:rPr>
            <w:rStyle w:val="a7"/>
            <w:rFonts w:ascii="Times New Roman" w:hAnsi="Times New Roman"/>
            <w:lang w:val="en-US"/>
          </w:rPr>
          <w:t>yanos</w:t>
        </w:r>
        <w:r w:rsidR="007E0ED0" w:rsidRPr="002F5E2E">
          <w:rPr>
            <w:rStyle w:val="a7"/>
            <w:rFonts w:ascii="Times New Roman" w:hAnsi="Times New Roman"/>
          </w:rPr>
          <w:t>.</w:t>
        </w:r>
        <w:r w:rsidR="007E0ED0" w:rsidRPr="002F5E2E">
          <w:rPr>
            <w:rStyle w:val="a7"/>
            <w:rFonts w:ascii="Times New Roman" w:hAnsi="Times New Roman"/>
            <w:lang w:val="en-US"/>
          </w:rPr>
          <w:t>slavneft</w:t>
        </w:r>
        <w:r w:rsidR="007E0ED0" w:rsidRPr="002F5E2E">
          <w:rPr>
            <w:rStyle w:val="a7"/>
            <w:rFonts w:ascii="Times New Roman" w:hAnsi="Times New Roman"/>
          </w:rPr>
          <w:t>.</w:t>
        </w:r>
        <w:r w:rsidR="007E0ED0" w:rsidRPr="002F5E2E">
          <w:rPr>
            <w:rStyle w:val="a7"/>
            <w:rFonts w:ascii="Times New Roman" w:hAnsi="Times New Roman"/>
            <w:lang w:val="en-US"/>
          </w:rPr>
          <w:t>ru</w:t>
        </w:r>
      </w:hyperlink>
    </w:p>
    <w:p w:rsidR="00EB7864" w:rsidRPr="00EB7864" w:rsidRDefault="00EB7864" w:rsidP="00EB7864">
      <w:pPr>
        <w:spacing w:before="40"/>
        <w:jc w:val="both"/>
      </w:pPr>
      <w:r w:rsidRPr="00EB7864">
        <w:t>По вопросам организационного характера обращаться:</w:t>
      </w:r>
    </w:p>
    <w:p w:rsidR="00EB7864" w:rsidRPr="00EB7864" w:rsidRDefault="00EB7864" w:rsidP="00EB7864">
      <w:pPr>
        <w:jc w:val="both"/>
      </w:pPr>
      <w:r w:rsidRPr="00EB7864">
        <w:t>Ведущий специалист Тендерного комитета ОАО «Славнефть-ЯНОС»</w:t>
      </w:r>
    </w:p>
    <w:p w:rsidR="00EB7864" w:rsidRPr="00EB7864" w:rsidRDefault="00EB7864" w:rsidP="00EB7864">
      <w:r w:rsidRPr="00EB7864">
        <w:t>Кузьменков Сергей Викторович.</w:t>
      </w:r>
    </w:p>
    <w:p w:rsidR="00EB7864" w:rsidRPr="00EB7864" w:rsidRDefault="00EB7864" w:rsidP="00EB7864">
      <w:pPr>
        <w:ind w:firstLine="708"/>
        <w:jc w:val="both"/>
      </w:pPr>
      <w:r w:rsidRPr="00EB7864">
        <w:t xml:space="preserve">Контактные данные: телефон: (4852) 49-81-14, факс: (4852) 49-93-00, </w:t>
      </w:r>
    </w:p>
    <w:p w:rsidR="00EB7864" w:rsidRPr="00EB7864" w:rsidRDefault="00EB7864" w:rsidP="00EB7864">
      <w:pPr>
        <w:ind w:firstLine="708"/>
        <w:jc w:val="both"/>
        <w:rPr>
          <w:color w:val="FF0000"/>
          <w:lang w:val="en-US"/>
        </w:rPr>
      </w:pPr>
      <w:proofErr w:type="gramStart"/>
      <w:r w:rsidRPr="00EB7864">
        <w:rPr>
          <w:lang w:val="en-US"/>
        </w:rPr>
        <w:t>e-mail</w:t>
      </w:r>
      <w:proofErr w:type="gramEnd"/>
      <w:r w:rsidRPr="00EB7864">
        <w:rPr>
          <w:lang w:val="en-US"/>
        </w:rPr>
        <w:t>:</w:t>
      </w:r>
      <w:r w:rsidRPr="00EB7864">
        <w:rPr>
          <w:color w:val="FF0000"/>
          <w:lang w:val="en-US"/>
        </w:rPr>
        <w:t xml:space="preserve"> </w:t>
      </w:r>
      <w:hyperlink r:id="rId11" w:history="1">
        <w:r w:rsidRPr="00EB7864">
          <w:rPr>
            <w:rStyle w:val="a7"/>
            <w:lang w:val="en-US"/>
          </w:rPr>
          <w:t>tender@yanos.slavneft.ru</w:t>
        </w:r>
      </w:hyperlink>
    </w:p>
    <w:p w:rsidR="00593899" w:rsidRPr="002F5E2E" w:rsidRDefault="00593899" w:rsidP="00EB7864">
      <w:pPr>
        <w:spacing w:before="60"/>
        <w:ind w:firstLine="708"/>
        <w:jc w:val="both"/>
      </w:pPr>
      <w:r w:rsidRPr="002F5E2E">
        <w:t>ОАО «Славнефть-ЯНОС» ответит на ваши письменные запросы, касающиеся разъяснений ПДО, полученные не позднее</w:t>
      </w:r>
      <w:r w:rsidRPr="00107C55">
        <w:t xml:space="preserve">, </w:t>
      </w:r>
      <w:r w:rsidRPr="00107C55">
        <w:rPr>
          <w:b/>
        </w:rPr>
        <w:t>«</w:t>
      </w:r>
      <w:r w:rsidR="00661C89">
        <w:rPr>
          <w:b/>
        </w:rPr>
        <w:t>2</w:t>
      </w:r>
      <w:r w:rsidR="00EB7864">
        <w:rPr>
          <w:b/>
        </w:rPr>
        <w:t>4</w:t>
      </w:r>
      <w:r w:rsidRPr="00107C55">
        <w:rPr>
          <w:b/>
        </w:rPr>
        <w:t xml:space="preserve">» </w:t>
      </w:r>
      <w:r w:rsidR="00661C89">
        <w:rPr>
          <w:b/>
        </w:rPr>
        <w:t>ию</w:t>
      </w:r>
      <w:r w:rsidR="00883ECE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</w:t>
      </w:r>
      <w:r w:rsidRPr="00107C55">
        <w:t>.</w:t>
      </w:r>
      <w:r w:rsidRPr="002F5E2E">
        <w:rPr>
          <w:color w:val="FF0000"/>
        </w:rPr>
        <w:t xml:space="preserve"> </w:t>
      </w:r>
      <w:r w:rsidRPr="002F5E2E"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93899" w:rsidRPr="002F5E2E" w:rsidRDefault="00593899" w:rsidP="00EB7864">
      <w:pPr>
        <w:spacing w:before="60"/>
        <w:ind w:firstLine="720"/>
        <w:jc w:val="both"/>
        <w:rPr>
          <w:b/>
        </w:rPr>
      </w:pPr>
      <w:r w:rsidRPr="002F5E2E">
        <w:rPr>
          <w:b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ОАО «Славнефть-ЯНОС» не </w:t>
      </w:r>
      <w:proofErr w:type="gramStart"/>
      <w:r w:rsidRPr="002F5E2E">
        <w:rPr>
          <w:b/>
        </w:rPr>
        <w:t>несет какой бы то ни было</w:t>
      </w:r>
      <w:proofErr w:type="gramEnd"/>
      <w:r w:rsidRPr="002F5E2E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5A20EF" w:rsidRPr="002F5E2E" w:rsidRDefault="00593899" w:rsidP="00EB7864">
      <w:pPr>
        <w:pStyle w:val="a3"/>
        <w:tabs>
          <w:tab w:val="clear" w:pos="4677"/>
          <w:tab w:val="clear" w:pos="9355"/>
        </w:tabs>
        <w:spacing w:before="60"/>
        <w:ind w:firstLine="708"/>
        <w:jc w:val="both"/>
        <w:rPr>
          <w:b/>
        </w:rPr>
      </w:pPr>
      <w:r w:rsidRPr="002F5E2E">
        <w:t xml:space="preserve">Сообщаем, что в целях выявления и предупреждения фактов коррупции, мошенничества и иных злоупотреблений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</w:t>
      </w:r>
      <w:r w:rsidR="00FC6109" w:rsidRPr="002F5E2E">
        <w:t>49-93-33</w:t>
      </w:r>
      <w:r w:rsidRPr="002F5E2E">
        <w:t xml:space="preserve">, электронная почта </w:t>
      </w:r>
      <w:hyperlink r:id="rId12" w:history="1">
        <w:proofErr w:type="spellStart"/>
        <w:r w:rsidR="00EB7864" w:rsidRPr="002D6ECB">
          <w:rPr>
            <w:rStyle w:val="a7"/>
          </w:rPr>
          <w:t>hotline</w:t>
        </w:r>
        <w:proofErr w:type="spellEnd"/>
        <w:r w:rsidR="00EB7864" w:rsidRPr="002D6ECB">
          <w:rPr>
            <w:rStyle w:val="a7"/>
          </w:rPr>
          <w:t>@</w:t>
        </w:r>
        <w:proofErr w:type="spellStart"/>
        <w:r w:rsidR="00EB7864" w:rsidRPr="002D6ECB">
          <w:rPr>
            <w:rStyle w:val="a7"/>
            <w:lang w:val="en-US"/>
          </w:rPr>
          <w:t>yanos</w:t>
        </w:r>
        <w:proofErr w:type="spellEnd"/>
        <w:r w:rsidR="00EB7864" w:rsidRPr="002D6ECB">
          <w:rPr>
            <w:rStyle w:val="a7"/>
          </w:rPr>
          <w:t>.slavneft.ru</w:t>
        </w:r>
      </w:hyperlink>
      <w:r w:rsidR="005A20EF" w:rsidRPr="002F5E2E">
        <w:rPr>
          <w:b/>
        </w:rPr>
        <w:br w:type="page"/>
      </w: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7820D5" w:rsidRPr="002F5E2E">
        <w:rPr>
          <w:b/>
        </w:rPr>
        <w:t>1</w:t>
      </w:r>
      <w:r w:rsidRPr="002F5E2E">
        <w:rPr>
          <w:b/>
        </w:rPr>
        <w:t xml:space="preserve"> «Извещение о согласии сделать Оферту»</w:t>
      </w:r>
    </w:p>
    <w:p w:rsidR="00593899" w:rsidRPr="00DE5324" w:rsidRDefault="00593899" w:rsidP="00593899">
      <w:pPr>
        <w:jc w:val="right"/>
        <w:rPr>
          <w:b/>
          <w:sz w:val="16"/>
          <w:szCs w:val="16"/>
        </w:rPr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Извещение</w:t>
      </w:r>
    </w:p>
    <w:p w:rsidR="00593899" w:rsidRPr="002F5E2E" w:rsidRDefault="00593899" w:rsidP="00593899">
      <w:pPr>
        <w:jc w:val="center"/>
      </w:pPr>
      <w:r w:rsidRPr="002F5E2E">
        <w:t>о согласии сделать оферту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 xml:space="preserve">1. </w:t>
      </w:r>
      <w:proofErr w:type="gramStart"/>
      <w:r w:rsidRPr="002F5E2E">
        <w:t xml:space="preserve">Изучив условия предложения делать оферты </w:t>
      </w:r>
      <w:r w:rsidRPr="001349AD">
        <w:rPr>
          <w:b/>
        </w:rPr>
        <w:t>№</w:t>
      </w:r>
      <w:r w:rsidR="00661C89">
        <w:rPr>
          <w:b/>
        </w:rPr>
        <w:t>4</w:t>
      </w:r>
      <w:r w:rsidR="000E5E58">
        <w:rPr>
          <w:b/>
        </w:rPr>
        <w:t>67</w:t>
      </w:r>
      <w:r w:rsidR="001349AD" w:rsidRPr="001349AD">
        <w:rPr>
          <w:b/>
        </w:rPr>
        <w:t>-КС-201</w:t>
      </w:r>
      <w:r w:rsidR="002A09FE">
        <w:rPr>
          <w:b/>
        </w:rPr>
        <w:t>4</w:t>
      </w:r>
      <w:r w:rsidR="001349AD">
        <w:rPr>
          <w:b/>
        </w:rPr>
        <w:t xml:space="preserve"> </w:t>
      </w:r>
      <w:r w:rsidRPr="001349AD">
        <w:rPr>
          <w:b/>
        </w:rPr>
        <w:t xml:space="preserve">от </w:t>
      </w:r>
      <w:r w:rsidR="00661C89">
        <w:rPr>
          <w:b/>
        </w:rPr>
        <w:t>14</w:t>
      </w:r>
      <w:r w:rsidR="00042D51" w:rsidRPr="001349AD">
        <w:rPr>
          <w:b/>
        </w:rPr>
        <w:t>.</w:t>
      </w:r>
      <w:r w:rsidR="002A09FE">
        <w:rPr>
          <w:b/>
        </w:rPr>
        <w:t>0</w:t>
      </w:r>
      <w:r w:rsidR="00661C89">
        <w:rPr>
          <w:b/>
        </w:rPr>
        <w:t>7</w:t>
      </w:r>
      <w:r w:rsidR="00042D51" w:rsidRPr="001349AD">
        <w:rPr>
          <w:b/>
        </w:rPr>
        <w:t>.201</w:t>
      </w:r>
      <w:r w:rsidR="002A09FE">
        <w:rPr>
          <w:b/>
        </w:rPr>
        <w:t>4</w:t>
      </w:r>
      <w:r w:rsidR="00042D51" w:rsidRPr="001349AD">
        <w:rPr>
          <w:b/>
        </w:rPr>
        <w:t>г.</w:t>
      </w:r>
      <w:r w:rsidRPr="001349AD">
        <w:rPr>
          <w:b/>
        </w:rPr>
        <w:t>,</w:t>
      </w:r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на </w:t>
      </w:r>
      <w:r w:rsidR="00661C89" w:rsidRPr="00D87F56">
        <w:t xml:space="preserve">выполнение </w:t>
      </w:r>
      <w:r w:rsidR="00661C89" w:rsidRPr="00500727">
        <w:rPr>
          <w:b/>
        </w:rPr>
        <w:t xml:space="preserve">комплекса </w:t>
      </w:r>
      <w:r w:rsidR="00BE23F2">
        <w:rPr>
          <w:b/>
          <w:szCs w:val="28"/>
        </w:rPr>
        <w:t>работ по программе «</w:t>
      </w:r>
      <w:r w:rsidR="000E5E58">
        <w:rPr>
          <w:b/>
          <w:szCs w:val="28"/>
        </w:rPr>
        <w:t xml:space="preserve">Перенос управления предприятия в центральные операторные»: </w:t>
      </w:r>
      <w:r w:rsidR="000E5E58" w:rsidRPr="002053D4">
        <w:rPr>
          <w:b/>
          <w:i/>
          <w:szCs w:val="28"/>
        </w:rPr>
        <w:t>монтаж</w:t>
      </w:r>
      <w:r w:rsidR="000E5E58" w:rsidRPr="002053D4">
        <w:rPr>
          <w:b/>
          <w:i/>
        </w:rPr>
        <w:t xml:space="preserve"> системы видеонаблюдения</w:t>
      </w:r>
      <w:proofErr w:type="gramEnd"/>
      <w:r w:rsidR="000E5E58" w:rsidRPr="002053D4">
        <w:rPr>
          <w:b/>
          <w:i/>
        </w:rPr>
        <w:t xml:space="preserve"> на установках МТ</w:t>
      </w:r>
      <w:r w:rsidR="000E5E58">
        <w:rPr>
          <w:b/>
          <w:i/>
        </w:rPr>
        <w:t>Б</w:t>
      </w:r>
      <w:r w:rsidR="000E5E58" w:rsidRPr="002053D4">
        <w:rPr>
          <w:b/>
          <w:i/>
        </w:rPr>
        <w:t>Э и 25/7</w:t>
      </w:r>
      <w:r w:rsidR="000E5E58">
        <w:rPr>
          <w:b/>
          <w:i/>
        </w:rPr>
        <w:t xml:space="preserve"> </w:t>
      </w:r>
      <w:r w:rsidRPr="002F5E2E">
        <w:t>на условиях указанного ПДО не позднее 20 дней с момента уведомления о принятии нашего предложения.</w:t>
      </w:r>
    </w:p>
    <w:p w:rsidR="00593899" w:rsidRPr="00DE5324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ОАО "Славнефть-ЯНОС", мы </w:t>
      </w:r>
      <w:proofErr w:type="gramStart"/>
      <w:r w:rsidRPr="002F5E2E">
        <w:t>обязуемся</w:t>
      </w:r>
      <w:proofErr w:type="gramEnd"/>
      <w:r w:rsidRPr="002F5E2E"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3. Сообщаем о себе следующее:</w:t>
      </w:r>
    </w:p>
    <w:p w:rsidR="00593899" w:rsidRPr="002F5E2E" w:rsidRDefault="00593899" w:rsidP="00593899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Местонахождение: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Почтовый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Банковские реквизиты: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 xml:space="preserve">БИК__________________________________, </w:t>
      </w:r>
    </w:p>
    <w:p w:rsidR="00593899" w:rsidRPr="002F5E2E" w:rsidRDefault="00593899" w:rsidP="00593899">
      <w:pPr>
        <w:ind w:left="540"/>
      </w:pPr>
      <w:r w:rsidRPr="002F5E2E">
        <w:t>ИНН __________________________________</w:t>
      </w:r>
    </w:p>
    <w:p w:rsidR="00593899" w:rsidRPr="002F5E2E" w:rsidRDefault="00593899" w:rsidP="00593899">
      <w:pPr>
        <w:ind w:left="540"/>
      </w:pPr>
    </w:p>
    <w:p w:rsidR="00593899" w:rsidRPr="002F5E2E" w:rsidRDefault="00593899" w:rsidP="00593899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3899" w:rsidRPr="002F5E2E" w:rsidRDefault="00593899" w:rsidP="00593899">
      <w:pPr>
        <w:ind w:left="540"/>
        <w:jc w:val="both"/>
      </w:pPr>
      <w:r w:rsidRPr="002F5E2E">
        <w:t>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4. Мы признаем право ОАО «Славнефть-ЯНОС» не акцептовать ни одну из оферт, и в этом случае мы не будем иметь претензий к комиссии и ОАО «Славнефть-ЯНОС».</w:t>
      </w:r>
    </w:p>
    <w:p w:rsidR="00593899" w:rsidRPr="002F5E2E" w:rsidRDefault="00593899" w:rsidP="00593899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3899" w:rsidRPr="002F5E2E" w:rsidRDefault="00593899" w:rsidP="00593899">
      <w:r w:rsidRPr="002F5E2E">
        <w:t>________________________________________________________________________________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Руководитель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593899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593899" w:rsidRPr="002F5E2E" w:rsidRDefault="00593899" w:rsidP="00593899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DE7DE2">
      <w:pPr>
        <w:ind w:left="1416" w:firstLine="708"/>
      </w:pPr>
      <w:r w:rsidRPr="002F5E2E">
        <w:t xml:space="preserve">          (подпись)</w:t>
      </w:r>
    </w:p>
    <w:p w:rsidR="00593899" w:rsidRPr="002F5E2E" w:rsidRDefault="00593899" w:rsidP="00593899">
      <w:pPr>
        <w:pStyle w:val="a3"/>
        <w:tabs>
          <w:tab w:val="clear" w:pos="4677"/>
          <w:tab w:val="clear" w:pos="9355"/>
        </w:tabs>
        <w:sectPr w:rsidR="00593899" w:rsidRPr="002F5E2E" w:rsidSect="00AF4661">
          <w:footerReference w:type="default" r:id="rId13"/>
          <w:pgSz w:w="11906" w:h="16838"/>
          <w:pgMar w:top="674" w:right="566" w:bottom="709" w:left="1701" w:header="568" w:footer="257" w:gutter="0"/>
          <w:cols w:space="708"/>
          <w:titlePg/>
          <w:docGrid w:linePitch="360"/>
        </w:sectPr>
      </w:pPr>
    </w:p>
    <w:p w:rsidR="00593899" w:rsidRPr="002F5E2E" w:rsidRDefault="0019214B" w:rsidP="00593899">
      <w:pPr>
        <w:jc w:val="right"/>
        <w:rPr>
          <w:b/>
        </w:rPr>
      </w:pPr>
      <w:r w:rsidRPr="002F5E2E">
        <w:rPr>
          <w:b/>
        </w:rPr>
        <w:lastRenderedPageBreak/>
        <w:t>Форма 2</w:t>
      </w:r>
      <w:r w:rsidR="00593899" w:rsidRPr="002F5E2E">
        <w:rPr>
          <w:b/>
        </w:rPr>
        <w:t xml:space="preserve"> «Предложение о заключении договора»</w:t>
      </w:r>
    </w:p>
    <w:p w:rsidR="00593899" w:rsidRPr="002F5E2E" w:rsidRDefault="00593899" w:rsidP="00593899">
      <w:pPr>
        <w:ind w:left="5400"/>
        <w:jc w:val="both"/>
      </w:pPr>
    </w:p>
    <w:p w:rsidR="00593899" w:rsidRPr="002F5E2E" w:rsidRDefault="00567C58" w:rsidP="00AF4661">
      <w:pPr>
        <w:ind w:left="5400" w:firstLine="264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60288" filled="f" stroked="f">
            <v:textbox style="mso-next-textbox:#_x0000_s1026">
              <w:txbxContent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  <w:r w:rsidR="00593899" w:rsidRPr="002F5E2E">
        <w:t>ОАО "Славнефть-ЯНОС"</w:t>
      </w:r>
    </w:p>
    <w:p w:rsidR="00593899" w:rsidRPr="002F5E2E" w:rsidRDefault="00593899" w:rsidP="00593899">
      <w:pPr>
        <w:ind w:left="5670"/>
      </w:pPr>
      <w:r w:rsidRPr="002F5E2E">
        <w:t>Адрес: 150000,г. Ярославль, ГКП, Московский пр., д.130</w:t>
      </w:r>
    </w:p>
    <w:p w:rsidR="00593899" w:rsidRPr="002F5E2E" w:rsidRDefault="00593899" w:rsidP="00593899">
      <w:pPr>
        <w:ind w:left="5670"/>
      </w:pPr>
    </w:p>
    <w:p w:rsidR="00593899" w:rsidRPr="002F5E2E" w:rsidRDefault="00593899" w:rsidP="00593899">
      <w:pPr>
        <w:ind w:left="5670"/>
      </w:pPr>
      <w:r w:rsidRPr="002F5E2E">
        <w:t>от ____________________________</w:t>
      </w:r>
    </w:p>
    <w:p w:rsidR="00593899" w:rsidRPr="002F5E2E" w:rsidRDefault="00593899" w:rsidP="00593899">
      <w:pPr>
        <w:ind w:left="5670"/>
      </w:pPr>
      <w:r w:rsidRPr="002F5E2E">
        <w:t xml:space="preserve"> _____________________________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593899" w:rsidRPr="002F5E2E" w:rsidRDefault="00593899" w:rsidP="00593899">
      <w:pPr>
        <w:jc w:val="center"/>
      </w:pPr>
      <w:r w:rsidRPr="002F5E2E">
        <w:t>(безотзывная оферта)</w:t>
      </w:r>
      <w:r w:rsidR="00021037">
        <w:t xml:space="preserve"> 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ind w:left="5400"/>
        <w:jc w:val="both"/>
      </w:pPr>
      <w:r w:rsidRPr="002F5E2E">
        <w:t>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ind w:left="6120"/>
        <w:jc w:val="both"/>
      </w:pPr>
    </w:p>
    <w:p w:rsidR="00593899" w:rsidRPr="002F5E2E" w:rsidRDefault="00593899" w:rsidP="00593899">
      <w:pPr>
        <w:ind w:firstLine="720"/>
        <w:jc w:val="both"/>
      </w:pPr>
      <w:r w:rsidRPr="002F5E2E">
        <w:t xml:space="preserve">___________________________________________________ направляет настоящую оферту ОАО «Славнефть-ЯНОС» с целью заключения договора подряда на </w:t>
      </w:r>
      <w:r w:rsidR="002B4536" w:rsidRPr="00D87F56">
        <w:t xml:space="preserve">выполнение </w:t>
      </w:r>
      <w:r w:rsidR="002B4536" w:rsidRPr="00500727">
        <w:rPr>
          <w:b/>
        </w:rPr>
        <w:t xml:space="preserve">комплекса </w:t>
      </w:r>
      <w:r w:rsidR="00BE23F2">
        <w:rPr>
          <w:b/>
          <w:szCs w:val="28"/>
        </w:rPr>
        <w:t>работ по программе «</w:t>
      </w:r>
      <w:r w:rsidR="000E5E58">
        <w:rPr>
          <w:b/>
          <w:szCs w:val="28"/>
        </w:rPr>
        <w:t xml:space="preserve">Перенос управления предприятия в центральные операторные»: </w:t>
      </w:r>
      <w:r w:rsidR="000E5E58" w:rsidRPr="002053D4">
        <w:rPr>
          <w:b/>
          <w:i/>
          <w:szCs w:val="28"/>
        </w:rPr>
        <w:t>монтаж</w:t>
      </w:r>
      <w:r w:rsidR="000E5E58" w:rsidRPr="002053D4">
        <w:rPr>
          <w:b/>
          <w:i/>
        </w:rPr>
        <w:t xml:space="preserve"> системы видеонаблюдения на установках МТ</w:t>
      </w:r>
      <w:r w:rsidR="000E5E58">
        <w:rPr>
          <w:b/>
          <w:i/>
        </w:rPr>
        <w:t>Б</w:t>
      </w:r>
      <w:r w:rsidR="000E5E58" w:rsidRPr="002053D4">
        <w:rPr>
          <w:b/>
          <w:i/>
        </w:rPr>
        <w:t>Э и 25/7</w:t>
      </w:r>
      <w:r w:rsidR="0018061B" w:rsidRPr="002F5E2E">
        <w:t xml:space="preserve"> </w:t>
      </w:r>
      <w:r w:rsidRPr="002F5E2E">
        <w:t>на следующих условиях:</w:t>
      </w:r>
    </w:p>
    <w:p w:rsidR="00593899" w:rsidRPr="002F5E2E" w:rsidRDefault="00593899" w:rsidP="00593899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593899" w:rsidRPr="002F5E2E" w:rsidTr="001216C4">
        <w:trPr>
          <w:trHeight w:val="561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Сроки </w:t>
            </w:r>
            <w:r w:rsidR="00664940" w:rsidRPr="002F5E2E">
              <w:t>выполнения</w:t>
            </w:r>
            <w:r w:rsidRPr="002F5E2E">
              <w:t xml:space="preserve"> работ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Стоимость работ в руб. (без НДС с </w:t>
            </w:r>
            <w:r w:rsidR="00664940" w:rsidRPr="002F5E2E">
              <w:t>и стоимостью материалов поставки Подрядчика</w:t>
            </w:r>
            <w:r w:rsidRPr="002F5E2E">
              <w:t>)</w:t>
            </w:r>
          </w:p>
          <w:p w:rsidR="00664940" w:rsidRPr="002F5E2E" w:rsidRDefault="00664940" w:rsidP="00664940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>Полная стоимость работ</w:t>
            </w:r>
            <w:r w:rsidR="00664940" w:rsidRPr="002F5E2E">
              <w:t xml:space="preserve"> </w:t>
            </w:r>
            <w:r w:rsidRPr="002F5E2E">
              <w:t xml:space="preserve">в руб. (с НДС с </w:t>
            </w:r>
            <w:r w:rsidR="00664940" w:rsidRPr="002F5E2E">
              <w:t>и стоимостью материалов поставки Подрядчика</w:t>
            </w:r>
            <w:r w:rsidRPr="002F5E2E">
              <w:t>)</w:t>
            </w:r>
          </w:p>
          <w:p w:rsidR="004D5C03" w:rsidRPr="002F5E2E" w:rsidRDefault="004D5C03" w:rsidP="00664940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284"/>
        </w:trPr>
        <w:tc>
          <w:tcPr>
            <w:tcW w:w="9726" w:type="dxa"/>
            <w:gridSpan w:val="2"/>
          </w:tcPr>
          <w:p w:rsidR="00593899" w:rsidRPr="002F5E2E" w:rsidRDefault="00593899" w:rsidP="004D5C03">
            <w:pPr>
              <w:tabs>
                <w:tab w:val="left" w:pos="3240"/>
              </w:tabs>
              <w:rPr>
                <w:b/>
              </w:rPr>
            </w:pPr>
            <w:r w:rsidRPr="002F5E2E">
              <w:rPr>
                <w:b/>
              </w:rPr>
              <w:t xml:space="preserve">Детализированное предложение представлено в </w:t>
            </w:r>
            <w:r w:rsidR="00DA1464">
              <w:rPr>
                <w:b/>
              </w:rPr>
              <w:t xml:space="preserve">Протоколе согласования </w:t>
            </w:r>
            <w:r w:rsidRPr="002F5E2E">
              <w:rPr>
                <w:b/>
              </w:rPr>
              <w:t xml:space="preserve"> </w:t>
            </w:r>
            <w:r w:rsidR="00FD1DB8" w:rsidRPr="002F5E2E">
              <w:rPr>
                <w:b/>
              </w:rPr>
              <w:t xml:space="preserve">договорной цены </w:t>
            </w:r>
            <w:r w:rsidR="00664940" w:rsidRPr="002F5E2E">
              <w:rPr>
                <w:b/>
              </w:rPr>
              <w:t>(</w:t>
            </w:r>
            <w:r w:rsidR="00DA1464">
              <w:rPr>
                <w:b/>
              </w:rPr>
              <w:t>Приложение №1 к договору генподряда</w:t>
            </w:r>
            <w:r w:rsidR="00664940" w:rsidRPr="002F5E2E">
              <w:rPr>
                <w:b/>
              </w:rPr>
              <w:t>)</w:t>
            </w:r>
          </w:p>
          <w:p w:rsidR="004D5C03" w:rsidRPr="002F5E2E" w:rsidRDefault="004D5C03" w:rsidP="004D5C03">
            <w:pPr>
              <w:tabs>
                <w:tab w:val="left" w:pos="3240"/>
              </w:tabs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AF4661">
        <w:trPr>
          <w:trHeight w:val="603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493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</w:tbl>
    <w:p w:rsidR="00593899" w:rsidRPr="002F5E2E" w:rsidRDefault="00593899" w:rsidP="00593899">
      <w:pPr>
        <w:jc w:val="both"/>
      </w:pPr>
      <w:r w:rsidRPr="002F5E2E">
        <w:t>1. Настоящее предложение действует до 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593899" w:rsidRPr="002F5E2E" w:rsidRDefault="00593899" w:rsidP="00593899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593899" w:rsidRPr="002F5E2E" w:rsidRDefault="00DA1464" w:rsidP="00593899">
      <w:pPr>
        <w:jc w:val="both"/>
      </w:pPr>
      <w:r>
        <w:t>4</w:t>
      </w:r>
      <w:r w:rsidR="00593899" w:rsidRPr="002F5E2E">
        <w:t xml:space="preserve">. Акцепт не может содержать условий, отличных от настоящей оферты. </w:t>
      </w:r>
    </w:p>
    <w:p w:rsidR="00593899" w:rsidRPr="002F5E2E" w:rsidRDefault="00DA1464" w:rsidP="00593899">
      <w:pPr>
        <w:jc w:val="both"/>
      </w:pPr>
      <w:r>
        <w:t>5</w:t>
      </w:r>
      <w:r w:rsidR="00593899" w:rsidRPr="002F5E2E">
        <w:t>. Более подробные условия оферты содержатся в приложениях, являющихся неотъемлемой частью оферты.</w:t>
      </w:r>
    </w:p>
    <w:p w:rsidR="00D2584A" w:rsidRPr="002F5E2E" w:rsidRDefault="00D2584A" w:rsidP="00D2584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D2584A" w:rsidRPr="002F5E2E" w:rsidRDefault="00D2584A" w:rsidP="00D2584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4D5C03" w:rsidRPr="002F5E2E" w:rsidRDefault="00D2584A" w:rsidP="00DA1464">
      <w:pPr>
        <w:jc w:val="right"/>
      </w:pPr>
      <w:r w:rsidRPr="002F5E2E">
        <w:tab/>
      </w:r>
      <w:r w:rsidRPr="002F5E2E">
        <w:tab/>
      </w:r>
      <w:r w:rsidRPr="002F5E2E">
        <w:tab/>
      </w:r>
      <w:r w:rsidR="004D5C03" w:rsidRPr="002F5E2E">
        <w:t xml:space="preserve"> </w:t>
      </w:r>
    </w:p>
    <w:p w:rsidR="00593899" w:rsidRPr="002F5E2E" w:rsidRDefault="00593899" w:rsidP="00593899">
      <w:pPr>
        <w:jc w:val="right"/>
        <w:sectPr w:rsidR="00593899" w:rsidRPr="002F5E2E" w:rsidSect="001216C4">
          <w:headerReference w:type="default" r:id="rId14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7A0F91">
        <w:rPr>
          <w:b/>
        </w:rPr>
        <w:t>3</w:t>
      </w:r>
      <w:r w:rsidRPr="002F5E2E">
        <w:rPr>
          <w:b/>
        </w:rPr>
        <w:t xml:space="preserve"> «Техническое задание»</w:t>
      </w: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BE23F2" w:rsidRDefault="00BE23F2" w:rsidP="00BE23F2">
      <w:pPr>
        <w:suppressAutoHyphens/>
        <w:autoSpaceDE w:val="0"/>
        <w:jc w:val="both"/>
      </w:pPr>
      <w:r>
        <w:rPr>
          <w:u w:val="single"/>
        </w:rPr>
        <w:t>Предмет закупки</w:t>
      </w:r>
      <w:r>
        <w:t xml:space="preserve">: </w:t>
      </w:r>
      <w:r w:rsidRPr="001F0C14">
        <w:rPr>
          <w:b/>
          <w:szCs w:val="28"/>
        </w:rPr>
        <w:t>комплекс</w:t>
      </w:r>
      <w:r>
        <w:rPr>
          <w:b/>
          <w:szCs w:val="28"/>
        </w:rPr>
        <w:t xml:space="preserve"> работ по программе «</w:t>
      </w:r>
      <w:r w:rsidR="000E5E58">
        <w:rPr>
          <w:b/>
          <w:szCs w:val="28"/>
        </w:rPr>
        <w:t xml:space="preserve">Перенос управления предприятия в центральные операторные»: </w:t>
      </w:r>
      <w:r w:rsidR="000E5E58" w:rsidRPr="002053D4">
        <w:rPr>
          <w:b/>
          <w:i/>
          <w:szCs w:val="28"/>
        </w:rPr>
        <w:t>монтаж</w:t>
      </w:r>
      <w:r w:rsidR="000E5E58" w:rsidRPr="002053D4">
        <w:rPr>
          <w:b/>
          <w:i/>
        </w:rPr>
        <w:t xml:space="preserve"> системы видеонаблюдения на установках МТ</w:t>
      </w:r>
      <w:r w:rsidR="000E5E58">
        <w:rPr>
          <w:b/>
          <w:i/>
        </w:rPr>
        <w:t>Б</w:t>
      </w:r>
      <w:r w:rsidR="000E5E58" w:rsidRPr="002053D4">
        <w:rPr>
          <w:b/>
          <w:i/>
        </w:rPr>
        <w:t>Э и 25/7</w:t>
      </w:r>
      <w:r w:rsidRPr="00484F36">
        <w:t xml:space="preserve">, в соответствии с выдаваемой Заказчиком проектно-технической документацией (с приложением ведомостей объёмов работ). </w:t>
      </w:r>
    </w:p>
    <w:p w:rsidR="00BE23F2" w:rsidRDefault="00BE23F2" w:rsidP="00BE23F2">
      <w:pPr>
        <w:suppressAutoHyphens/>
        <w:autoSpaceDE w:val="0"/>
        <w:jc w:val="both"/>
      </w:pPr>
    </w:p>
    <w:p w:rsidR="00BE23F2" w:rsidRPr="00BE23F2" w:rsidRDefault="00BE23F2" w:rsidP="00BE23F2">
      <w:pPr>
        <w:suppressAutoHyphens/>
        <w:autoSpaceDE w:val="0"/>
        <w:jc w:val="both"/>
        <w:rPr>
          <w:b/>
        </w:rPr>
      </w:pPr>
      <w:r w:rsidRPr="00BE23F2">
        <w:rPr>
          <w:b/>
        </w:rPr>
        <w:t xml:space="preserve">Данный предмет закупки выставляется на тендер </w:t>
      </w:r>
      <w:r w:rsidR="000E5E58">
        <w:rPr>
          <w:b/>
        </w:rPr>
        <w:t>единым</w:t>
      </w:r>
      <w:r w:rsidRPr="00BE23F2">
        <w:rPr>
          <w:b/>
        </w:rPr>
        <w:t xml:space="preserve"> лот</w:t>
      </w:r>
      <w:r w:rsidR="000E5E58">
        <w:rPr>
          <w:b/>
        </w:rPr>
        <w:t>о</w:t>
      </w:r>
      <w:r w:rsidRPr="00BE23F2">
        <w:rPr>
          <w:b/>
        </w:rPr>
        <w:t>м.</w:t>
      </w:r>
    </w:p>
    <w:p w:rsidR="00BE23F2" w:rsidRDefault="00BE23F2" w:rsidP="00BE23F2">
      <w:pPr>
        <w:suppressAutoHyphens/>
        <w:ind w:firstLine="709"/>
        <w:jc w:val="both"/>
      </w:pPr>
    </w:p>
    <w:p w:rsidR="000E5E58" w:rsidRPr="002053D4" w:rsidRDefault="000E5E58" w:rsidP="000E5E58">
      <w:pPr>
        <w:suppressAutoHyphens/>
        <w:jc w:val="both"/>
      </w:pPr>
      <w:r>
        <w:rPr>
          <w:u w:val="single"/>
        </w:rPr>
        <w:t xml:space="preserve">Содержание комплекса работ, вошедших в объем тендера </w:t>
      </w:r>
      <w:r>
        <w:t>«Комплекс работ по программе «Перенос управления предприятия в центральные операторные»: монтаж системы</w:t>
      </w:r>
      <w:r w:rsidRPr="00FD7721">
        <w:rPr>
          <w:b/>
          <w:i/>
        </w:rPr>
        <w:t xml:space="preserve"> </w:t>
      </w:r>
      <w:r w:rsidRPr="002053D4">
        <w:t>видеонаблюдения</w:t>
      </w:r>
      <w:r w:rsidRPr="00FD7721">
        <w:rPr>
          <w:b/>
          <w:i/>
        </w:rPr>
        <w:t xml:space="preserve"> </w:t>
      </w:r>
      <w:r w:rsidRPr="002053D4">
        <w:t>на установ</w:t>
      </w:r>
      <w:r>
        <w:t>ках МТЭ и 25/7</w:t>
      </w:r>
      <w:r w:rsidRPr="002053D4">
        <w:t>:</w:t>
      </w:r>
    </w:p>
    <w:p w:rsidR="000E5E58" w:rsidRPr="00C67F06" w:rsidRDefault="000E5E58" w:rsidP="000E5E58">
      <w:pPr>
        <w:numPr>
          <w:ilvl w:val="0"/>
          <w:numId w:val="35"/>
        </w:numPr>
        <w:suppressAutoHyphens/>
        <w:jc w:val="both"/>
      </w:pPr>
      <w:r>
        <w:t>«Цех № 5. Установка 25/7 (Тит. 25). Система технологического видеонаблюдения» по проекту ПХП-2С/11-10-25-ТВН-001.</w:t>
      </w:r>
    </w:p>
    <w:p w:rsidR="000E5E58" w:rsidRDefault="000E5E58" w:rsidP="000E5E58">
      <w:pPr>
        <w:numPr>
          <w:ilvl w:val="0"/>
          <w:numId w:val="35"/>
        </w:numPr>
        <w:suppressAutoHyphens/>
        <w:jc w:val="both"/>
      </w:pPr>
      <w:r>
        <w:t>«Цех № 5. Установка МТБЭ (Тит. 17/2). Система технологического видеонаблюдения» по проекту ПХП-2С/11-10-17/2-ТВН-001.</w:t>
      </w:r>
    </w:p>
    <w:p w:rsidR="000E5E58" w:rsidRDefault="000E5E58" w:rsidP="000E5E58">
      <w:pPr>
        <w:suppressAutoHyphens/>
        <w:ind w:left="1440"/>
        <w:jc w:val="both"/>
      </w:pPr>
    </w:p>
    <w:p w:rsidR="000E5E58" w:rsidRPr="00D87F56" w:rsidRDefault="000E5E58" w:rsidP="000E5E58">
      <w:pPr>
        <w:suppressAutoHyphens/>
        <w:ind w:firstLine="540"/>
        <w:jc w:val="both"/>
      </w:pPr>
      <w:r w:rsidRPr="00D87F56">
        <w:t xml:space="preserve">Предоставленная контрагентом </w:t>
      </w:r>
      <w:r w:rsidRPr="00D87F56">
        <w:rPr>
          <w:u w:val="single"/>
        </w:rPr>
        <w:t>твёрдая</w:t>
      </w:r>
      <w:r w:rsidRPr="00D87F56">
        <w:t xml:space="preserve"> договорная цена работ, вошедших в объем закупки, должна включать в себя стоимость полного комплекса необходимых работ по изготовлению и поставке материалов, изделий, комплекса строительно-монтажных работ</w:t>
      </w:r>
      <w:r w:rsidRPr="00D87F56">
        <w:rPr>
          <w:sz w:val="22"/>
          <w:szCs w:val="22"/>
        </w:rPr>
        <w:t xml:space="preserve"> </w:t>
      </w:r>
      <w:r w:rsidRPr="00D87F56">
        <w:t>(за исключением затрат на временные здания и сооружения и непредвиденные расходы). При этом затраты на временные здания и сооружения,</w:t>
      </w:r>
      <w:r w:rsidRPr="00D87F56">
        <w:rPr>
          <w:b/>
        </w:rPr>
        <w:t xml:space="preserve"> </w:t>
      </w:r>
      <w:r w:rsidRPr="00D87F56">
        <w:t xml:space="preserve">непредвиденные расходы,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подряда по фактически выполненным объемам работ.  </w:t>
      </w:r>
    </w:p>
    <w:p w:rsidR="000E5E58" w:rsidRPr="00D87F56" w:rsidRDefault="000E5E58" w:rsidP="000E5E58">
      <w:pPr>
        <w:suppressAutoHyphens/>
        <w:ind w:firstLine="540"/>
        <w:jc w:val="both"/>
      </w:pPr>
      <w:r w:rsidRPr="00D87F56">
        <w:rPr>
          <w:b/>
        </w:rPr>
        <w:t>Стоимость работ Контрагента должна быть сформирована в соответствии с выданными контрагенту Ведомостями объемов работ.</w:t>
      </w:r>
    </w:p>
    <w:p w:rsidR="000E5E58" w:rsidRDefault="000E5E58" w:rsidP="000E5E58">
      <w:pPr>
        <w:suppressAutoHyphens/>
        <w:ind w:firstLine="540"/>
        <w:jc w:val="both"/>
      </w:pPr>
    </w:p>
    <w:p w:rsidR="000E5E58" w:rsidRPr="00D22326" w:rsidRDefault="000E5E58" w:rsidP="000E5E58">
      <w:pPr>
        <w:suppressAutoHyphens/>
        <w:ind w:firstLine="540"/>
        <w:jc w:val="both"/>
      </w:pPr>
      <w:proofErr w:type="gramStart"/>
      <w:r w:rsidRPr="00DC3425">
        <w:t xml:space="preserve">Объёмы, виды и сроки выполнения работ, не вошедших в объемы тендера и проводимых </w:t>
      </w:r>
      <w:r w:rsidRPr="00D22326">
        <w:t>в рамках программ</w:t>
      </w:r>
      <w:r>
        <w:t>ы</w:t>
      </w:r>
      <w:r w:rsidRPr="00D22326">
        <w:t xml:space="preserve"> </w:t>
      </w:r>
      <w:r w:rsidRPr="009C1B5C">
        <w:rPr>
          <w:b/>
          <w:i/>
        </w:rPr>
        <w:t>«Перенос управления предприятия в центральные операторные»</w:t>
      </w:r>
      <w:r>
        <w:rPr>
          <w:b/>
          <w:i/>
        </w:rPr>
        <w:t>:</w:t>
      </w:r>
      <w:r w:rsidRPr="00125254">
        <w:rPr>
          <w:b/>
          <w:i/>
          <w:szCs w:val="28"/>
        </w:rPr>
        <w:t xml:space="preserve"> </w:t>
      </w:r>
      <w:r w:rsidRPr="002053D4">
        <w:rPr>
          <w:b/>
          <w:i/>
          <w:szCs w:val="28"/>
        </w:rPr>
        <w:t>монтаж</w:t>
      </w:r>
      <w:r w:rsidRPr="002053D4">
        <w:rPr>
          <w:b/>
          <w:i/>
        </w:rPr>
        <w:t xml:space="preserve"> системы видеонаблюдения на установках МТ</w:t>
      </w:r>
      <w:r>
        <w:rPr>
          <w:b/>
          <w:i/>
        </w:rPr>
        <w:t>Б</w:t>
      </w:r>
      <w:r w:rsidRPr="002053D4">
        <w:rPr>
          <w:b/>
          <w:i/>
        </w:rPr>
        <w:t>Э и 25/</w:t>
      </w:r>
      <w:r>
        <w:rPr>
          <w:b/>
          <w:i/>
        </w:rPr>
        <w:t>7</w:t>
      </w:r>
      <w:r w:rsidRPr="009C1B5C">
        <w:rPr>
          <w:b/>
          <w:i/>
        </w:rPr>
        <w:t>,</w:t>
      </w:r>
      <w:r w:rsidRPr="00DC3425">
        <w:t xml:space="preserve"> </w:t>
      </w:r>
      <w:r>
        <w:t xml:space="preserve"> </w:t>
      </w:r>
      <w:r w:rsidRPr="00D22326">
        <w:t>по дополнительно выпускаемой проектно-технической документации могут быть оформлены с победителем тендера  Дополнительными соглашениями (или Изменениями) к Договору подряда.</w:t>
      </w:r>
      <w:proofErr w:type="gramEnd"/>
      <w:r w:rsidRPr="00D22326">
        <w:t xml:space="preserve"> Определение стоимости строительно-монтажных работ, при заключении Изменений или Дополнительных соглашений, будет производиться на основании утвержденных Заказчиком сметных расчетов Контрагента с предоставленным контрагентом Регламентом определения стоимости строительно-монтажных работ на последующие работы (по форме приложения «А» к настоящему Протоколу) до их полного завершения. </w:t>
      </w:r>
    </w:p>
    <w:p w:rsidR="000E5E58" w:rsidRPr="00D22326" w:rsidRDefault="000E5E58" w:rsidP="000E5E58">
      <w:pPr>
        <w:suppressAutoHyphens/>
        <w:ind w:firstLine="284"/>
        <w:jc w:val="both"/>
      </w:pPr>
      <w:r w:rsidRPr="00D22326">
        <w:t>Порядок определения стоимости и сроки выполнения пусконаладочных работ, в случае их необходимости, могут быть оговорены в дополнительных соглашениях к Договору подряда.</w:t>
      </w:r>
    </w:p>
    <w:p w:rsidR="000E5E58" w:rsidRDefault="000E5E58" w:rsidP="000E5E58">
      <w:pPr>
        <w:suppressAutoHyphens/>
        <w:jc w:val="both"/>
        <w:rPr>
          <w:u w:val="single"/>
        </w:rPr>
      </w:pPr>
    </w:p>
    <w:p w:rsidR="000E5E58" w:rsidRPr="006E4CDD" w:rsidRDefault="000E5E58" w:rsidP="000E5E58">
      <w:pPr>
        <w:suppressAutoHyphens/>
        <w:ind w:firstLine="284"/>
        <w:jc w:val="both"/>
        <w:rPr>
          <w:i/>
        </w:rPr>
      </w:pPr>
      <w:r w:rsidRPr="006E4CDD">
        <w:rPr>
          <w:i/>
        </w:rPr>
        <w:t xml:space="preserve">Выбор  подрядчика на </w:t>
      </w:r>
      <w:r w:rsidRPr="006E4CDD">
        <w:rPr>
          <w:i/>
          <w:szCs w:val="28"/>
        </w:rPr>
        <w:t xml:space="preserve">проведение вышеуказанного комплекса работ </w:t>
      </w:r>
      <w:r>
        <w:rPr>
          <w:i/>
        </w:rPr>
        <w:t xml:space="preserve">будет осуществляться </w:t>
      </w:r>
      <w:r w:rsidRPr="006E4CDD">
        <w:rPr>
          <w:i/>
        </w:rPr>
        <w:t xml:space="preserve"> по следующим критериям оценки:</w:t>
      </w:r>
    </w:p>
    <w:p w:rsidR="000E5E58" w:rsidRDefault="000E5E58" w:rsidP="000E5E58">
      <w:pPr>
        <w:suppressAutoHyphens/>
        <w:ind w:firstLine="284"/>
        <w:jc w:val="both"/>
      </w:pPr>
      <w:r>
        <w:t xml:space="preserve">- </w:t>
      </w:r>
      <w:r w:rsidRPr="00637A03">
        <w:t>тверд</w:t>
      </w:r>
      <w:r>
        <w:t>ая</w:t>
      </w:r>
      <w:r w:rsidRPr="00637A03">
        <w:t xml:space="preserve"> договорн</w:t>
      </w:r>
      <w:r>
        <w:t xml:space="preserve">ая </w:t>
      </w:r>
      <w:r w:rsidRPr="00637A03">
        <w:t>цен</w:t>
      </w:r>
      <w:r>
        <w:t>а</w:t>
      </w:r>
      <w:r w:rsidRPr="00637A03">
        <w:t xml:space="preserve"> работ по вышеперечисленным разделам прилагаемой проектно-технической документации,</w:t>
      </w:r>
    </w:p>
    <w:p w:rsidR="000E5E58" w:rsidRDefault="000E5E58" w:rsidP="000E5E58">
      <w:pPr>
        <w:suppressAutoHyphens/>
        <w:ind w:firstLine="284"/>
        <w:jc w:val="both"/>
      </w:pPr>
      <w:r>
        <w:t xml:space="preserve">- </w:t>
      </w:r>
      <w:r w:rsidRPr="00637A03">
        <w:t xml:space="preserve"> регламент определения стоимости строительно-монтажных работ на последующие работы (по форм</w:t>
      </w:r>
      <w:r>
        <w:t>ам</w:t>
      </w:r>
      <w:r w:rsidRPr="00637A03">
        <w:t xml:space="preserve"> приложения «А») до их полного завершения, </w:t>
      </w:r>
    </w:p>
    <w:p w:rsidR="000E5E58" w:rsidRDefault="000E5E58" w:rsidP="000E5E58">
      <w:pPr>
        <w:suppressAutoHyphens/>
        <w:ind w:firstLine="284"/>
        <w:jc w:val="both"/>
      </w:pPr>
      <w:r>
        <w:t>- соответствие</w:t>
      </w:r>
      <w:r w:rsidRPr="00637A03">
        <w:t xml:space="preserve"> предложения </w:t>
      </w:r>
      <w:r>
        <w:t xml:space="preserve">контрагента </w:t>
      </w:r>
      <w:r w:rsidRPr="00637A03">
        <w:t>требованиям Заказчика, изложенным в  настоящей оферте</w:t>
      </w:r>
      <w:r>
        <w:t>,</w:t>
      </w:r>
    </w:p>
    <w:p w:rsidR="000E5E58" w:rsidRDefault="000E5E58" w:rsidP="000E5E58">
      <w:pPr>
        <w:suppressAutoHyphens/>
        <w:ind w:firstLine="284"/>
        <w:jc w:val="both"/>
      </w:pPr>
      <w:r>
        <w:t>- наличие опыта выполнения работ по предмету закупки не менее 1 года на объектах нефтехимической отрасли (по предоставленной контрагентом справке об опыте работы за последние 5 лет, за подписью руководителя организации),</w:t>
      </w:r>
    </w:p>
    <w:p w:rsidR="000E5E58" w:rsidRDefault="000E5E58" w:rsidP="000E5E58">
      <w:pPr>
        <w:suppressAutoHyphens/>
        <w:ind w:firstLine="284"/>
        <w:jc w:val="both"/>
      </w:pPr>
      <w:r>
        <w:lastRenderedPageBreak/>
        <w:t>- наличие и достаточность людских ресурсов для выполнения работ по предмету закупки, не задействованных на период выполнения вышеуказанных работ на других объектах (по предоставленной контрагентом справке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организации).</w:t>
      </w:r>
    </w:p>
    <w:p w:rsidR="000E5E58" w:rsidRDefault="000E5E58" w:rsidP="000E5E58">
      <w:pPr>
        <w:suppressAutoHyphens/>
        <w:ind w:firstLine="284"/>
        <w:jc w:val="both"/>
        <w:rPr>
          <w:i/>
        </w:rPr>
      </w:pPr>
    </w:p>
    <w:p w:rsidR="000E5E58" w:rsidRPr="00516FDF" w:rsidRDefault="000E5E58" w:rsidP="000E5E58">
      <w:pPr>
        <w:jc w:val="both"/>
        <w:rPr>
          <w:i/>
          <w:highlight w:val="yellow"/>
        </w:rPr>
      </w:pPr>
      <w:r w:rsidRPr="00516FDF">
        <w:rPr>
          <w:i/>
        </w:rPr>
        <w:t xml:space="preserve">В объем закупки не включены:  </w:t>
      </w:r>
      <w:r w:rsidRPr="00516FDF">
        <w:t>пусконаладочные работы; а также вновь выпускаемые изменения и</w:t>
      </w:r>
      <w:r>
        <w:t xml:space="preserve"> дополнения по вышеуказанной проектной документации</w:t>
      </w:r>
      <w:r w:rsidRPr="00525B7D">
        <w:t>.</w:t>
      </w:r>
    </w:p>
    <w:p w:rsidR="000E5E58" w:rsidRPr="000626DF" w:rsidRDefault="000E5E58" w:rsidP="000E5E58">
      <w:pPr>
        <w:jc w:val="both"/>
      </w:pPr>
      <w:r w:rsidRPr="000626DF">
        <w:t xml:space="preserve">    Данные дополнительные работы  могут быть оформлены с контрагентом путем подписания дополнительн</w:t>
      </w:r>
      <w:r>
        <w:t>ого</w:t>
      </w:r>
      <w:r w:rsidRPr="000626DF">
        <w:t xml:space="preserve"> соглашени</w:t>
      </w:r>
      <w:r>
        <w:t>я</w:t>
      </w:r>
      <w:r w:rsidRPr="000626DF">
        <w:t xml:space="preserve"> к Договор</w:t>
      </w:r>
      <w:r>
        <w:t>у</w:t>
      </w:r>
      <w:r w:rsidRPr="000626DF">
        <w:t xml:space="preserve">. </w:t>
      </w:r>
    </w:p>
    <w:p w:rsidR="000E5E58" w:rsidRPr="000626DF" w:rsidRDefault="000E5E58" w:rsidP="000E5E58">
      <w:pPr>
        <w:jc w:val="both"/>
      </w:pPr>
    </w:p>
    <w:p w:rsidR="000E5E58" w:rsidRPr="00011398" w:rsidRDefault="000E5E58" w:rsidP="000E5E58">
      <w:pPr>
        <w:jc w:val="both"/>
      </w:pPr>
      <w:r w:rsidRPr="00011398">
        <w:t xml:space="preserve">Дополнительные работы могут составлять ориентировочно до 20 % от общего комплекса работ </w:t>
      </w:r>
      <w:r>
        <w:t>предмета закупки.</w:t>
      </w:r>
    </w:p>
    <w:p w:rsidR="000E5E58" w:rsidRPr="00D22326" w:rsidRDefault="000E5E58" w:rsidP="000E5E58">
      <w:pPr>
        <w:suppressAutoHyphens/>
        <w:jc w:val="both"/>
        <w:rPr>
          <w:u w:val="single"/>
        </w:rPr>
      </w:pPr>
    </w:p>
    <w:p w:rsidR="000E5E58" w:rsidRPr="00D22326" w:rsidRDefault="000E5E58" w:rsidP="000E5E58">
      <w:pPr>
        <w:suppressAutoHyphens/>
        <w:jc w:val="both"/>
        <w:rPr>
          <w:i/>
          <w:iCs/>
          <w:color w:val="FF0000"/>
        </w:rPr>
      </w:pPr>
      <w:r w:rsidRPr="00D22326">
        <w:rPr>
          <w:u w:val="single"/>
        </w:rPr>
        <w:t>Основные технико-экономические параметры</w:t>
      </w:r>
      <w:r w:rsidRPr="00D22326">
        <w:t xml:space="preserve">: работы производятся на территории действующего предприятия  – ОАО «Славнефть-ЯНОС», на </w:t>
      </w:r>
      <w:r>
        <w:t>установках  25/7, МТБЭ.</w:t>
      </w:r>
    </w:p>
    <w:p w:rsidR="000E5E58" w:rsidRPr="00D22326" w:rsidRDefault="000E5E58" w:rsidP="000E5E58">
      <w:pPr>
        <w:suppressAutoHyphens/>
        <w:autoSpaceDE w:val="0"/>
        <w:spacing w:before="120"/>
        <w:jc w:val="both"/>
      </w:pPr>
      <w:r w:rsidRPr="00D22326">
        <w:rPr>
          <w:u w:val="single"/>
        </w:rPr>
        <w:t>Заказчик:</w:t>
      </w:r>
      <w:r w:rsidRPr="00D22326">
        <w:t xml:space="preserve"> Открытое </w:t>
      </w:r>
      <w:r>
        <w:t>а</w:t>
      </w:r>
      <w:r w:rsidRPr="00D22326">
        <w:t xml:space="preserve">кционерное </w:t>
      </w:r>
      <w:r>
        <w:t>о</w:t>
      </w:r>
      <w:r w:rsidRPr="00D22326">
        <w:t>бщество «Славнефть – Ярославнефтеоргсинтез» (ОАО «Славнефть – ЯНОС»).</w:t>
      </w:r>
    </w:p>
    <w:p w:rsidR="000E5E58" w:rsidRPr="003F0FA0" w:rsidRDefault="000E5E58" w:rsidP="000E5E58">
      <w:pPr>
        <w:suppressAutoHyphens/>
        <w:autoSpaceDE w:val="0"/>
        <w:spacing w:before="120"/>
        <w:jc w:val="both"/>
      </w:pPr>
      <w:r w:rsidRPr="00D22326">
        <w:rPr>
          <w:u w:val="single"/>
        </w:rPr>
        <w:t>Плановые сроки выполнения работ,  вошедших в объем тендера:</w:t>
      </w:r>
      <w:r>
        <w:rPr>
          <w:u w:val="single"/>
        </w:rPr>
        <w:t xml:space="preserve">  </w:t>
      </w:r>
      <w:r w:rsidRPr="00DA59F3">
        <w:t xml:space="preserve">согласно графику производства работ </w:t>
      </w:r>
      <w:r>
        <w:t xml:space="preserve">и освоения средств </w:t>
      </w:r>
      <w:r w:rsidRPr="003F0FA0">
        <w:t>(приложение №2 к договору подряда)</w:t>
      </w:r>
      <w:r>
        <w:t>:</w:t>
      </w:r>
    </w:p>
    <w:p w:rsidR="000E5E58" w:rsidRPr="000E5E58" w:rsidRDefault="000E5E58" w:rsidP="000E5E58">
      <w:pPr>
        <w:pStyle w:val="af0"/>
        <w:spacing w:before="120"/>
        <w:rPr>
          <w:rFonts w:ascii="Times New Roman" w:hAnsi="Times New Roman" w:cs="Times New Roman"/>
          <w:b w:val="0"/>
          <w:sz w:val="24"/>
          <w:szCs w:val="24"/>
        </w:rPr>
      </w:pPr>
      <w:r w:rsidRPr="000E5E58">
        <w:rPr>
          <w:rFonts w:ascii="Times New Roman" w:hAnsi="Times New Roman" w:cs="Times New Roman"/>
          <w:b w:val="0"/>
          <w:sz w:val="24"/>
          <w:szCs w:val="24"/>
        </w:rPr>
        <w:t>Начало  работ – 25 августа 2014г,  окончание работ – 05 декабря 2014г.</w:t>
      </w:r>
    </w:p>
    <w:p w:rsidR="000E5E58" w:rsidRPr="000E5E58" w:rsidRDefault="000E5E58" w:rsidP="000E5E58">
      <w:pPr>
        <w:pStyle w:val="af0"/>
        <w:spacing w:before="120"/>
        <w:rPr>
          <w:rFonts w:ascii="Times New Roman" w:hAnsi="Times New Roman" w:cs="Times New Roman"/>
          <w:sz w:val="24"/>
          <w:szCs w:val="24"/>
        </w:rPr>
      </w:pPr>
      <w:r w:rsidRPr="000E5E58">
        <w:rPr>
          <w:rFonts w:ascii="Times New Roman" w:hAnsi="Times New Roman" w:cs="Times New Roman"/>
          <w:sz w:val="24"/>
          <w:szCs w:val="24"/>
        </w:rPr>
        <w:t xml:space="preserve"> Окончание всего комплекса работ по объекту – </w:t>
      </w:r>
      <w:r w:rsidRPr="000E5E58">
        <w:rPr>
          <w:rFonts w:ascii="Times New Roman" w:hAnsi="Times New Roman" w:cs="Times New Roman"/>
          <w:b w:val="0"/>
          <w:sz w:val="24"/>
          <w:szCs w:val="24"/>
        </w:rPr>
        <w:t>25 декабря 2014 г.</w:t>
      </w:r>
    </w:p>
    <w:p w:rsidR="000E5E58" w:rsidRPr="000E5E58" w:rsidRDefault="000E5E58" w:rsidP="000E5E58">
      <w:pPr>
        <w:pStyle w:val="34"/>
        <w:ind w:firstLine="11"/>
        <w:rPr>
          <w:sz w:val="24"/>
          <w:szCs w:val="24"/>
          <w:u w:val="single"/>
        </w:rPr>
      </w:pPr>
    </w:p>
    <w:p w:rsidR="000E5E58" w:rsidRPr="000E5E58" w:rsidRDefault="000E5E58" w:rsidP="000E5E58">
      <w:pPr>
        <w:pStyle w:val="34"/>
        <w:ind w:firstLine="11"/>
        <w:rPr>
          <w:sz w:val="24"/>
          <w:szCs w:val="24"/>
        </w:rPr>
      </w:pPr>
      <w:r w:rsidRPr="000E5E58">
        <w:rPr>
          <w:sz w:val="24"/>
          <w:szCs w:val="24"/>
          <w:u w:val="single"/>
        </w:rPr>
        <w:t>Условия оплаты работ</w:t>
      </w:r>
      <w:r w:rsidRPr="000E5E58">
        <w:rPr>
          <w:sz w:val="24"/>
          <w:szCs w:val="24"/>
        </w:rPr>
        <w:t>: (согласно статье 10 проекта Договора подряда)</w:t>
      </w:r>
    </w:p>
    <w:p w:rsidR="000E5E58" w:rsidRPr="00702AC2" w:rsidRDefault="000E5E58" w:rsidP="000E5E58">
      <w:pPr>
        <w:jc w:val="both"/>
      </w:pPr>
      <w:r w:rsidRPr="00702AC2">
        <w:t xml:space="preserve">Авансовый платеж – перечисляется </w:t>
      </w:r>
      <w:r>
        <w:t>Подр</w:t>
      </w:r>
      <w:r w:rsidRPr="00702AC2">
        <w:t xml:space="preserve">ядчику в течение 15 календарных дней </w:t>
      </w:r>
      <w:proofErr w:type="gramStart"/>
      <w:r w:rsidRPr="00702AC2">
        <w:t>с даты предоставления</w:t>
      </w:r>
      <w:proofErr w:type="gramEnd"/>
      <w:r w:rsidRPr="00702AC2">
        <w:t xml:space="preserve"> следующих документов:</w:t>
      </w:r>
    </w:p>
    <w:p w:rsidR="000E5E58" w:rsidRPr="00702AC2" w:rsidRDefault="000E5E58" w:rsidP="000E5E58">
      <w:pPr>
        <w:jc w:val="both"/>
      </w:pPr>
      <w:r w:rsidRPr="00702AC2">
        <w:t xml:space="preserve">– выставленного </w:t>
      </w:r>
      <w:r>
        <w:t>Подр</w:t>
      </w:r>
      <w:r w:rsidRPr="00702AC2">
        <w:t>ядчиком счета;</w:t>
      </w:r>
    </w:p>
    <w:p w:rsidR="000E5E58" w:rsidRPr="00702AC2" w:rsidRDefault="000E5E58" w:rsidP="000E5E58">
      <w:pPr>
        <w:jc w:val="both"/>
      </w:pPr>
      <w:r w:rsidRPr="00702AC2">
        <w:t xml:space="preserve"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</w:t>
      </w:r>
      <w:r>
        <w:t>Подр</w:t>
      </w:r>
      <w:r w:rsidRPr="00702AC2">
        <w:t xml:space="preserve">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</w:t>
      </w:r>
      <w:r>
        <w:t>3</w:t>
      </w:r>
      <w:r w:rsidRPr="00702AC2">
        <w:t xml:space="preserve"> Договору.  Расходы, связанные с оформлением банковской гарантии, оплачиваются </w:t>
      </w:r>
      <w:r>
        <w:t>Подр</w:t>
      </w:r>
      <w:r w:rsidRPr="00702AC2">
        <w:t xml:space="preserve">ядчиком, расходы, связанные с </w:t>
      </w:r>
      <w:proofErr w:type="spellStart"/>
      <w:r w:rsidRPr="00702AC2">
        <w:t>авизованием</w:t>
      </w:r>
      <w:proofErr w:type="spellEnd"/>
      <w:r w:rsidRPr="00702AC2">
        <w:t xml:space="preserve">  банковской гарантии в банке Заказчика, оплачиваются Заказчиком.</w:t>
      </w:r>
    </w:p>
    <w:p w:rsidR="000E5E58" w:rsidRPr="00702AC2" w:rsidRDefault="000E5E58" w:rsidP="000E5E58">
      <w:pPr>
        <w:jc w:val="both"/>
      </w:pPr>
      <w:r w:rsidRPr="00702AC2">
        <w:t xml:space="preserve"> </w:t>
      </w:r>
      <w:r>
        <w:t>Подр</w:t>
      </w:r>
      <w:r w:rsidRPr="00702AC2">
        <w:t xml:space="preserve">ядчик обязан осуществить погашение аванса в соответствии с Графиком  погашения авансовых платежей (Приложение  № </w:t>
      </w:r>
      <w:r>
        <w:t>3</w:t>
      </w:r>
      <w:r w:rsidRPr="00702AC2">
        <w:t xml:space="preserve"> к Договору). По согласованию сторон возможно досрочное погашение аванса.</w:t>
      </w:r>
      <w:r>
        <w:t xml:space="preserve"> </w:t>
      </w:r>
    </w:p>
    <w:p w:rsidR="000E5E58" w:rsidRPr="000E5E58" w:rsidRDefault="000E5E58" w:rsidP="000E5E58">
      <w:pPr>
        <w:pStyle w:val="ae"/>
        <w:spacing w:before="120"/>
        <w:rPr>
          <w:sz w:val="24"/>
          <w:szCs w:val="24"/>
          <w:lang w:eastAsia="ru-RU"/>
        </w:rPr>
      </w:pPr>
      <w:r w:rsidRPr="000E5E58">
        <w:rPr>
          <w:sz w:val="24"/>
          <w:szCs w:val="24"/>
          <w:lang w:eastAsia="ru-RU"/>
        </w:rPr>
        <w:t>Последующая оплата - в течение 60 календарных дней после подписания акта приемки выполненных работ формы КС-2, справки стоимости выполненных работ формы КС-3 и устранения всех выявленных дефектов.</w:t>
      </w:r>
    </w:p>
    <w:p w:rsidR="000E5E58" w:rsidRPr="000E5E58" w:rsidRDefault="000E5E58" w:rsidP="000E5E58">
      <w:pPr>
        <w:suppressAutoHyphens/>
        <w:spacing w:before="120"/>
        <w:jc w:val="both"/>
      </w:pPr>
      <w:r w:rsidRPr="000E5E58">
        <w:rPr>
          <w:u w:val="single"/>
        </w:rPr>
        <w:t>Выдаваемая проектно-техническая документация</w:t>
      </w:r>
      <w:r w:rsidRPr="000E5E58">
        <w:t xml:space="preserve">: </w:t>
      </w:r>
    </w:p>
    <w:p w:rsidR="000E5E58" w:rsidRDefault="000E5E58" w:rsidP="000E5E58">
      <w:pPr>
        <w:suppressAutoHyphens/>
      </w:pPr>
    </w:p>
    <w:p w:rsidR="000E5E58" w:rsidRDefault="000E5E58" w:rsidP="000E5E58">
      <w:pPr>
        <w:suppressAutoHyphens/>
      </w:pPr>
      <w:r w:rsidRPr="008E0767">
        <w:t xml:space="preserve">Проект № </w:t>
      </w:r>
      <w:r>
        <w:t>ПХП-2С/11-10-25-ТВН-001</w:t>
      </w:r>
      <w:r w:rsidRPr="008E0767">
        <w:t xml:space="preserve"> (с приложением ведомостей объемов работ)</w:t>
      </w:r>
    </w:p>
    <w:p w:rsidR="000E5E58" w:rsidRDefault="000E5E58" w:rsidP="000E5E58">
      <w:pPr>
        <w:suppressAutoHyphens/>
      </w:pPr>
      <w:r w:rsidRPr="008E0767">
        <w:t xml:space="preserve">Проект №  </w:t>
      </w:r>
      <w:r>
        <w:t>ПХП-2С/11-10-17/2-ТВН-001С</w:t>
      </w:r>
      <w:r w:rsidRPr="008E0767">
        <w:t xml:space="preserve"> (с приложением ведомостей объемов работ)</w:t>
      </w:r>
    </w:p>
    <w:p w:rsidR="000E5E58" w:rsidRDefault="000E5E58" w:rsidP="000E5E58">
      <w:pPr>
        <w:suppressAutoHyphens/>
      </w:pPr>
    </w:p>
    <w:p w:rsidR="000E5E58" w:rsidRDefault="000E5E58" w:rsidP="000E5E58">
      <w:pPr>
        <w:suppressAutoHyphens/>
      </w:pPr>
    </w:p>
    <w:p w:rsidR="000E5E58" w:rsidRPr="00AB7051" w:rsidRDefault="000E5E58" w:rsidP="000E5E58">
      <w:pPr>
        <w:suppressAutoHyphens/>
        <w:rPr>
          <w:b/>
          <w:i/>
        </w:rPr>
      </w:pPr>
      <w:r w:rsidRPr="00AB7051">
        <w:rPr>
          <w:b/>
          <w:i/>
        </w:rPr>
        <w:t>Данная документация выдается контрагентам в электронном виде.</w:t>
      </w:r>
    </w:p>
    <w:p w:rsidR="000E5E58" w:rsidRDefault="000E5E58" w:rsidP="000E5E58">
      <w:pPr>
        <w:suppressAutoHyphens/>
        <w:rPr>
          <w:b/>
          <w:iCs/>
        </w:rPr>
      </w:pPr>
      <w:r>
        <w:br/>
      </w:r>
      <w:r>
        <w:rPr>
          <w:b/>
          <w:iCs/>
        </w:rPr>
        <w:t>2. Основные требования к продукту.</w:t>
      </w:r>
    </w:p>
    <w:p w:rsidR="000E5E58" w:rsidRDefault="000E5E58" w:rsidP="000E5E58">
      <w:pPr>
        <w:suppressAutoHyphens/>
        <w:autoSpaceDE w:val="0"/>
        <w:spacing w:before="120"/>
        <w:jc w:val="both"/>
      </w:pPr>
      <w:r>
        <w:lastRenderedPageBreak/>
        <w:t xml:space="preserve">Весь комплекс работ должен выполняться </w:t>
      </w:r>
      <w:r>
        <w:rPr>
          <w:spacing w:val="4"/>
        </w:rPr>
        <w:t>в соответствии с выдаваемой Заказчиком проектно-</w:t>
      </w:r>
      <w:r>
        <w:t>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0E5E58" w:rsidRDefault="000E5E58" w:rsidP="000E5E58">
      <w:pPr>
        <w:suppressAutoHyphens/>
        <w:autoSpaceDE w:val="0"/>
        <w:spacing w:before="120"/>
        <w:jc w:val="both"/>
      </w:pPr>
      <w:r>
        <w:t>Монтажные работы необходимо производить по Проекту производства работ, прошедшему экспертизу промышленной безопасности и согласованному с Заказчиком до начала выполнения работ.</w:t>
      </w:r>
    </w:p>
    <w:p w:rsidR="000E5E58" w:rsidRDefault="000E5E58" w:rsidP="000E5E58">
      <w:pPr>
        <w:suppressAutoHyphens/>
        <w:autoSpaceDE w:val="0"/>
        <w:spacing w:before="120"/>
        <w:jc w:val="both"/>
      </w:pPr>
      <w:r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- 5 лет; на работы, не являющиеся строительными - 2 года; </w:t>
      </w:r>
      <w:proofErr w:type="gramStart"/>
      <w:r>
        <w:t xml:space="preserve">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</w:t>
      </w:r>
      <w:r w:rsidRPr="00725744">
        <w:t>проектах, но не менее 12 месяцев</w:t>
      </w:r>
      <w:r w:rsidRPr="00725744">
        <w:rPr>
          <w:szCs w:val="16"/>
        </w:rPr>
        <w:t xml:space="preserve"> с даты ввода объекта в эксплуатацию, на поставленное</w:t>
      </w:r>
      <w:r>
        <w:rPr>
          <w:szCs w:val="16"/>
        </w:rPr>
        <w:t xml:space="preserve"> Контрагентом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  <w:r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 (согласно прилагаемому Договору подряда).</w:t>
      </w:r>
    </w:p>
    <w:p w:rsidR="000E5E58" w:rsidRDefault="000E5E58" w:rsidP="000E5E58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0E5E58" w:rsidRDefault="000E5E58" w:rsidP="000E5E58">
      <w:pPr>
        <w:suppressAutoHyphens/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0E5E58" w:rsidRDefault="000E5E58" w:rsidP="000E5E58">
      <w:pPr>
        <w:numPr>
          <w:ilvl w:val="0"/>
          <w:numId w:val="8"/>
        </w:numPr>
        <w:suppressAutoHyphens/>
        <w:autoSpaceDE w:val="0"/>
        <w:jc w:val="both"/>
        <w:rPr>
          <w:strike/>
        </w:rPr>
      </w:pPr>
      <w:proofErr w:type="gramStart"/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(Свидетельства о допуске к работам, должны быть оформлены </w:t>
      </w:r>
      <w:r>
        <w:rPr>
          <w:szCs w:val="16"/>
        </w:rPr>
        <w:t xml:space="preserve">в соответствии с </w:t>
      </w:r>
      <w:r>
        <w:rPr>
          <w:szCs w:val="20"/>
        </w:rPr>
        <w:t xml:space="preserve">приказом Министерства регионального развития РФ №624 от 30.12.09 г. </w:t>
      </w:r>
      <w:r w:rsidRPr="001C20F5">
        <w:rPr>
          <w:szCs w:val="20"/>
        </w:rPr>
        <w:t xml:space="preserve">и </w:t>
      </w:r>
      <w:r w:rsidRPr="001C20F5">
        <w:rPr>
          <w:szCs w:val="16"/>
        </w:rPr>
        <w:t xml:space="preserve">с </w:t>
      </w:r>
      <w:r w:rsidRPr="001C20F5">
        <w:rPr>
          <w:szCs w:val="20"/>
        </w:rPr>
        <w:t>приказом Федеральной службы по экологическому, технологическому и атомному надзору № 356 от 05.07.2011 г.)</w:t>
      </w:r>
      <w:r w:rsidRPr="001C20F5">
        <w:t>;</w:t>
      </w:r>
      <w:r>
        <w:t xml:space="preserve"> </w:t>
      </w:r>
      <w:proofErr w:type="gramEnd"/>
    </w:p>
    <w:p w:rsidR="000E5E58" w:rsidRDefault="000E5E58" w:rsidP="000E5E58">
      <w:pPr>
        <w:numPr>
          <w:ilvl w:val="0"/>
          <w:numId w:val="8"/>
        </w:numPr>
        <w:suppressAutoHyphens/>
        <w:autoSpaceDE w:val="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>
        <w:rPr>
          <w:b/>
          <w:bCs/>
        </w:rPr>
        <w:t>;</w:t>
      </w:r>
    </w:p>
    <w:p w:rsidR="000E5E58" w:rsidRDefault="000E5E58" w:rsidP="000E5E58">
      <w:pPr>
        <w:numPr>
          <w:ilvl w:val="0"/>
          <w:numId w:val="8"/>
        </w:numPr>
        <w:suppressAutoHyphens/>
        <w:autoSpaceDE w:val="0"/>
        <w:jc w:val="both"/>
      </w:pPr>
      <w:r>
        <w:t>обученный и аттестованный персонал;</w:t>
      </w:r>
    </w:p>
    <w:p w:rsidR="000E5E58" w:rsidRDefault="000E5E58" w:rsidP="000E5E58">
      <w:pPr>
        <w:numPr>
          <w:ilvl w:val="0"/>
          <w:numId w:val="8"/>
        </w:numPr>
        <w:suppressAutoHyphens/>
        <w:autoSpaceDE w:val="0"/>
        <w:jc w:val="both"/>
      </w:pPr>
      <w:r>
        <w:t>производственные мощности по выполнению работ;</w:t>
      </w:r>
    </w:p>
    <w:p w:rsidR="00BE23F2" w:rsidRDefault="000E5E58" w:rsidP="000E5E58">
      <w:pPr>
        <w:numPr>
          <w:ilvl w:val="0"/>
          <w:numId w:val="8"/>
        </w:numPr>
        <w:suppressAutoHyphens/>
        <w:autoSpaceDE w:val="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BE23F2" w:rsidRDefault="00BE23F2" w:rsidP="00BE23F2">
      <w:pPr>
        <w:suppressAutoHyphens/>
        <w:autoSpaceDE w:val="0"/>
        <w:spacing w:before="120"/>
        <w:jc w:val="both"/>
        <w:rPr>
          <w:u w:val="single"/>
        </w:rPr>
      </w:pPr>
      <w:r>
        <w:rPr>
          <w:u w:val="single"/>
        </w:rPr>
        <w:t xml:space="preserve">Для участия в тендере Контрагент должен </w:t>
      </w:r>
      <w:proofErr w:type="gramStart"/>
      <w:r>
        <w:rPr>
          <w:u w:val="single"/>
        </w:rPr>
        <w:t>предоставить следующие документы</w:t>
      </w:r>
      <w:proofErr w:type="gramEnd"/>
      <w:r>
        <w:rPr>
          <w:u w:val="single"/>
        </w:rPr>
        <w:t>:</w:t>
      </w:r>
    </w:p>
    <w:p w:rsidR="006A0FFF" w:rsidRPr="002F5E2E" w:rsidRDefault="006A0FFF" w:rsidP="006A0FFF">
      <w:pPr>
        <w:numPr>
          <w:ilvl w:val="0"/>
          <w:numId w:val="3"/>
        </w:numPr>
        <w:suppressAutoHyphens/>
        <w:autoSpaceDE w:val="0"/>
        <w:jc w:val="both"/>
      </w:pPr>
      <w:r w:rsidRPr="002F5E2E">
        <w:t>Извещение о согласии делать оферту (Форма №1);</w:t>
      </w:r>
    </w:p>
    <w:p w:rsidR="006A0FFF" w:rsidRPr="002F5E2E" w:rsidRDefault="006A0FFF" w:rsidP="006A0FFF">
      <w:pPr>
        <w:numPr>
          <w:ilvl w:val="0"/>
          <w:numId w:val="3"/>
        </w:numPr>
        <w:suppressAutoHyphens/>
        <w:autoSpaceDE w:val="0"/>
        <w:jc w:val="both"/>
      </w:pPr>
      <w:r w:rsidRPr="002F5E2E">
        <w:t>Предложение о заключении договора (безотзывная оферта, Форма №2);</w:t>
      </w:r>
    </w:p>
    <w:p w:rsidR="00BE23F2" w:rsidRPr="00D87F56" w:rsidRDefault="006A0FFF" w:rsidP="006A0FFF">
      <w:pPr>
        <w:numPr>
          <w:ilvl w:val="0"/>
          <w:numId w:val="3"/>
        </w:numPr>
        <w:autoSpaceDE w:val="0"/>
        <w:jc w:val="both"/>
        <w:rPr>
          <w:iCs/>
        </w:rPr>
      </w:pPr>
      <w:r w:rsidRPr="00484F36">
        <w:t>Договор подряда</w:t>
      </w:r>
      <w:r w:rsidRPr="002F5E2E">
        <w:t xml:space="preserve"> с Приложениями к нему, подписанные и скрепленные печатью организации в редакции Заказчика, в 2-х экземплярах (Форма №</w:t>
      </w:r>
      <w:r>
        <w:t>4</w:t>
      </w:r>
      <w:r w:rsidRPr="002F5E2E">
        <w:t>);</w:t>
      </w:r>
    </w:p>
    <w:p w:rsidR="00BE23F2" w:rsidRPr="00D87F56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D87F56">
        <w:t xml:space="preserve">Протокол согласования договорной цены (приложение №1 к проекту договора подряда), составленный согласно выдаваемым Заказчиком ведомостям объемов работ, </w:t>
      </w:r>
      <w:r w:rsidRPr="00D87F56">
        <w:rPr>
          <w:b/>
        </w:rPr>
        <w:t>с приложением обосновывающих сметных расчетов по всем видам работ</w:t>
      </w:r>
      <w:r w:rsidRPr="00D87F56">
        <w:t xml:space="preserve">; </w:t>
      </w:r>
    </w:p>
    <w:p w:rsidR="00BE23F2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D87F56">
        <w:t>График производства работ и освоения средств (приложение №2 к проекту договора подряда);</w:t>
      </w:r>
    </w:p>
    <w:p w:rsidR="00BE23F2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>
        <w:t xml:space="preserve">График погашения авансовых платежей </w:t>
      </w:r>
      <w:r w:rsidRPr="00D87F56">
        <w:t>(приложение №</w:t>
      </w:r>
      <w:r>
        <w:t>3</w:t>
      </w:r>
      <w:r w:rsidRPr="00D87F56">
        <w:t xml:space="preserve"> к проекту договора подряда);</w:t>
      </w:r>
    </w:p>
    <w:p w:rsidR="00BE23F2" w:rsidRPr="001B12DC" w:rsidRDefault="00BE23F2" w:rsidP="00BE23F2">
      <w:pPr>
        <w:numPr>
          <w:ilvl w:val="0"/>
          <w:numId w:val="3"/>
        </w:numPr>
        <w:autoSpaceDE w:val="0"/>
        <w:jc w:val="both"/>
      </w:pPr>
      <w:r w:rsidRPr="00D87F56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D87F56">
        <w:rPr>
          <w:iCs/>
        </w:rPr>
        <w:t>(по форме Приложения</w:t>
      </w:r>
      <w:r>
        <w:rPr>
          <w:iCs/>
        </w:rPr>
        <w:t xml:space="preserve"> «А»),</w:t>
      </w:r>
    </w:p>
    <w:p w:rsidR="00BE23F2" w:rsidRDefault="00BE23F2" w:rsidP="00BE23F2">
      <w:pPr>
        <w:numPr>
          <w:ilvl w:val="0"/>
          <w:numId w:val="3"/>
        </w:numPr>
        <w:autoSpaceDE w:val="0"/>
        <w:jc w:val="both"/>
      </w:pPr>
      <w:r>
        <w:t>справка об опыте работы за последние 5 лет, за подписью руководителя организации,</w:t>
      </w:r>
    </w:p>
    <w:p w:rsidR="00BE23F2" w:rsidRPr="00D87F56" w:rsidRDefault="00BE23F2" w:rsidP="00BE23F2">
      <w:pPr>
        <w:numPr>
          <w:ilvl w:val="0"/>
          <w:numId w:val="3"/>
        </w:numPr>
        <w:autoSpaceDE w:val="0"/>
        <w:jc w:val="both"/>
      </w:pPr>
      <w:r>
        <w:t>справка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организации.</w:t>
      </w:r>
    </w:p>
    <w:p w:rsidR="00BE23F2" w:rsidRDefault="00BE23F2" w:rsidP="00BE23F2">
      <w:pPr>
        <w:suppressAutoHyphens/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BE23F2" w:rsidRPr="00725744" w:rsidRDefault="00BE23F2" w:rsidP="00BE23F2">
      <w:pPr>
        <w:suppressAutoHyphens/>
        <w:autoSpaceDE w:val="0"/>
        <w:spacing w:before="60"/>
        <w:jc w:val="both"/>
      </w:pPr>
      <w:r w:rsidRPr="00725744">
        <w:lastRenderedPageBreak/>
        <w:t>Все поставляемые для выполнения работ материалы (в случаях, предусмотренных законодательством) должны иметь:</w:t>
      </w:r>
    </w:p>
    <w:p w:rsidR="00BE23F2" w:rsidRPr="00725744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725744">
        <w:t>Сертификаты качества, выданные производителем;</w:t>
      </w:r>
    </w:p>
    <w:p w:rsidR="00BE23F2" w:rsidRPr="00725744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725744">
        <w:t>Сертификаты соответствия Госстандарта Российской Федерации;</w:t>
      </w:r>
    </w:p>
    <w:p w:rsidR="00BE23F2" w:rsidRPr="00725744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725744">
        <w:t>Сертификаты страны происхождения;</w:t>
      </w:r>
    </w:p>
    <w:p w:rsidR="00BE23F2" w:rsidRPr="00725744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725744">
        <w:t>Технические паспорта и другие документы, удостоверяющие их качество</w:t>
      </w:r>
    </w:p>
    <w:p w:rsidR="00BE23F2" w:rsidRDefault="00BE23F2" w:rsidP="00BE23F2">
      <w:pPr>
        <w:suppressAutoHyphens/>
        <w:jc w:val="both"/>
      </w:pPr>
      <w:proofErr w:type="gramStart"/>
      <w:r>
        <w:t xml:space="preserve">Поставляемое Контрагентом оборудование должно, кроме того, иметь разрешения </w:t>
      </w:r>
      <w:r>
        <w:rPr>
          <w:szCs w:val="22"/>
        </w:rPr>
        <w:t xml:space="preserve">на применение оборудования, утвержденные </w:t>
      </w:r>
      <w:r>
        <w:t>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</w:t>
      </w:r>
      <w:r>
        <w:rPr>
          <w:szCs w:val="22"/>
        </w:rPr>
        <w:t xml:space="preserve">оссийские сертификаты о </w:t>
      </w:r>
      <w:proofErr w:type="spellStart"/>
      <w:r>
        <w:rPr>
          <w:szCs w:val="22"/>
        </w:rPr>
        <w:t>взрывозащите</w:t>
      </w:r>
      <w:proofErr w:type="spellEnd"/>
      <w:r>
        <w:rPr>
          <w:szCs w:val="22"/>
        </w:rPr>
        <w:t xml:space="preserve"> электрооборудования, с</w:t>
      </w:r>
      <w:r>
        <w:t>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</w:t>
      </w:r>
      <w:proofErr w:type="gramEnd"/>
      <w: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Подлинники либо нотариально заверенные копии указанных документов на поставляемое оборудование Контрагент передает Заказчику в соответствии с п.7.4. договора подряда.</w:t>
      </w:r>
    </w:p>
    <w:p w:rsidR="00BE23F2" w:rsidRDefault="00BE23F2" w:rsidP="00BE23F2">
      <w:pPr>
        <w:suppressAutoHyphens/>
        <w:autoSpaceDE w:val="0"/>
        <w:jc w:val="both"/>
      </w:pPr>
      <w:r>
        <w:t>Контрагент должен нести ответственность за транспортировку с территории завода и утилизацию строительных отходов и грунта, образовавшихся при выполнении работ на территории ОАО «Славнефть-ЯНОС» по предмету закупки.</w:t>
      </w:r>
    </w:p>
    <w:p w:rsidR="00BE23F2" w:rsidRDefault="00BE23F2" w:rsidP="00BE23F2">
      <w:pPr>
        <w:suppressAutoHyphens/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647E77" w:rsidRPr="002F5E2E" w:rsidRDefault="00BE23F2" w:rsidP="00BE23F2">
      <w:pPr>
        <w:pStyle w:val="21"/>
        <w:ind w:firstLine="540"/>
        <w:jc w:val="both"/>
        <w:rPr>
          <w:b/>
          <w:bCs/>
        </w:rPr>
      </w:pPr>
      <w:r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>
        <w:t>безусловно</w:t>
      </w:r>
      <w:proofErr w:type="gramEnd"/>
      <w:r>
        <w:t xml:space="preserve">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05BAD" w:rsidRPr="002F5E2E" w:rsidRDefault="00205BAD" w:rsidP="00205BAD">
      <w:pPr>
        <w:ind w:firstLine="284"/>
      </w:pPr>
    </w:p>
    <w:p w:rsidR="00647E77" w:rsidRPr="002F5E2E" w:rsidRDefault="00647E77" w:rsidP="00647E77">
      <w:pPr>
        <w:shd w:val="clear" w:color="auto" w:fill="FFFFFF"/>
        <w:spacing w:before="360"/>
        <w:ind w:left="141" w:right="-37" w:firstLine="568"/>
      </w:pPr>
    </w:p>
    <w:p w:rsidR="00593899" w:rsidRPr="002F5E2E" w:rsidRDefault="00593899" w:rsidP="00593899">
      <w:pPr>
        <w:ind w:firstLine="708"/>
        <w:jc w:val="right"/>
      </w:pPr>
    </w:p>
    <w:p w:rsidR="00205BAD" w:rsidRDefault="00205BAD">
      <w:pPr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br w:type="page"/>
      </w:r>
    </w:p>
    <w:p w:rsidR="0086760D" w:rsidRPr="0086760D" w:rsidRDefault="0086760D" w:rsidP="0086760D">
      <w:pPr>
        <w:pStyle w:val="af3"/>
        <w:jc w:val="right"/>
        <w:rPr>
          <w:sz w:val="24"/>
        </w:rPr>
      </w:pPr>
      <w:r w:rsidRPr="0086760D">
        <w:rPr>
          <w:sz w:val="24"/>
        </w:rPr>
        <w:lastRenderedPageBreak/>
        <w:t xml:space="preserve">Форма </w:t>
      </w:r>
      <w:r w:rsidR="007A0F91">
        <w:rPr>
          <w:sz w:val="24"/>
        </w:rPr>
        <w:t>4</w:t>
      </w:r>
      <w:r w:rsidR="00BE71B3">
        <w:rPr>
          <w:sz w:val="24"/>
        </w:rPr>
        <w:t xml:space="preserve"> «Договор подряда»</w:t>
      </w:r>
    </w:p>
    <w:p w:rsidR="00555A96" w:rsidRPr="00860F6B" w:rsidRDefault="00555A96" w:rsidP="00555A96">
      <w:pPr>
        <w:jc w:val="center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ДОГОВОР ГЕНПОДРЯДА№_________</w:t>
      </w:r>
    </w:p>
    <w:p w:rsidR="00555A96" w:rsidRPr="00860F6B" w:rsidRDefault="00555A96" w:rsidP="00555A96">
      <w:pPr>
        <w:jc w:val="center"/>
        <w:rPr>
          <w:b/>
          <w:bCs/>
          <w:sz w:val="20"/>
          <w:szCs w:val="20"/>
        </w:rPr>
      </w:pPr>
    </w:p>
    <w:p w:rsidR="002B4536" w:rsidRPr="007529A6" w:rsidRDefault="002B4536" w:rsidP="002B4536">
      <w:pPr>
        <w:ind w:left="397"/>
        <w:rPr>
          <w:b/>
          <w:sz w:val="20"/>
          <w:szCs w:val="20"/>
        </w:rPr>
      </w:pPr>
      <w:r w:rsidRPr="007529A6">
        <w:rPr>
          <w:sz w:val="20"/>
          <w:szCs w:val="20"/>
        </w:rPr>
        <w:t>г. Ярославль</w:t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>
        <w:rPr>
          <w:sz w:val="20"/>
          <w:szCs w:val="20"/>
        </w:rPr>
        <w:t xml:space="preserve">          </w:t>
      </w:r>
      <w:r w:rsidRPr="007529A6">
        <w:rPr>
          <w:sz w:val="20"/>
          <w:szCs w:val="20"/>
        </w:rPr>
        <w:t>«____» ____________ 2014 года</w:t>
      </w:r>
    </w:p>
    <w:p w:rsidR="002B4536" w:rsidRDefault="002B4536" w:rsidP="002B4536">
      <w:pPr>
        <w:ind w:firstLine="311"/>
        <w:jc w:val="both"/>
        <w:rPr>
          <w:b/>
          <w:sz w:val="20"/>
          <w:szCs w:val="20"/>
        </w:rPr>
      </w:pPr>
    </w:p>
    <w:p w:rsidR="00680FE5" w:rsidRPr="00860F6B" w:rsidRDefault="00680FE5" w:rsidP="00680FE5">
      <w:pPr>
        <w:ind w:firstLine="311"/>
        <w:jc w:val="both"/>
        <w:rPr>
          <w:bCs/>
          <w:sz w:val="20"/>
          <w:szCs w:val="20"/>
        </w:rPr>
      </w:pPr>
      <w:r w:rsidRPr="00860F6B">
        <w:rPr>
          <w:b/>
          <w:sz w:val="20"/>
          <w:szCs w:val="20"/>
        </w:rPr>
        <w:t>ОАО «Славнефть-ЯНОС»</w:t>
      </w:r>
      <w:r w:rsidRPr="00860F6B">
        <w:rPr>
          <w:bCs/>
          <w:sz w:val="20"/>
          <w:szCs w:val="20"/>
        </w:rPr>
        <w:t xml:space="preserve">, именуемое в дальнейшем «Заказчик»,  в лице </w:t>
      </w:r>
      <w:r w:rsidRPr="00860F6B">
        <w:rPr>
          <w:b/>
          <w:sz w:val="20"/>
          <w:szCs w:val="20"/>
        </w:rPr>
        <w:t>Генерального директора Никитина Александра Анатольевича</w:t>
      </w:r>
      <w:r w:rsidRPr="00860F6B">
        <w:rPr>
          <w:bCs/>
          <w:sz w:val="20"/>
          <w:szCs w:val="20"/>
        </w:rPr>
        <w:t xml:space="preserve">, действующего на основании Устава, с одной стороны и </w:t>
      </w:r>
    </w:p>
    <w:p w:rsidR="00680FE5" w:rsidRPr="00860F6B" w:rsidRDefault="00680FE5" w:rsidP="00680FE5">
      <w:pPr>
        <w:spacing w:before="240" w:after="60"/>
        <w:ind w:firstLine="311"/>
        <w:jc w:val="both"/>
        <w:outlineLvl w:val="5"/>
        <w:rPr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 xml:space="preserve">_______________, </w:t>
      </w:r>
      <w:r w:rsidRPr="00860F6B">
        <w:rPr>
          <w:bCs/>
          <w:sz w:val="20"/>
          <w:szCs w:val="20"/>
        </w:rPr>
        <w:t>именуемое в  дальнейшем «</w:t>
      </w:r>
      <w:r>
        <w:rPr>
          <w:bCs/>
          <w:sz w:val="20"/>
          <w:szCs w:val="20"/>
        </w:rPr>
        <w:t>Подр</w:t>
      </w:r>
      <w:r w:rsidRPr="00860F6B">
        <w:rPr>
          <w:bCs/>
          <w:sz w:val="20"/>
          <w:szCs w:val="20"/>
        </w:rPr>
        <w:t xml:space="preserve">ядчик», в лице директора </w:t>
      </w:r>
      <w:r w:rsidRPr="00860F6B">
        <w:rPr>
          <w:b/>
          <w:bCs/>
          <w:sz w:val="20"/>
          <w:szCs w:val="20"/>
        </w:rPr>
        <w:t>_____________________</w:t>
      </w:r>
      <w:r w:rsidRPr="00860F6B">
        <w:rPr>
          <w:b/>
          <w:sz w:val="20"/>
          <w:szCs w:val="20"/>
        </w:rPr>
        <w:t>,</w:t>
      </w:r>
      <w:r w:rsidRPr="00860F6B">
        <w:rPr>
          <w:bCs/>
          <w:sz w:val="20"/>
          <w:szCs w:val="20"/>
        </w:rPr>
        <w:t xml:space="preserve"> действующего на основании Устава и свидетельства о допуске к работам № ______________________ от _____________ г., с другой стороны, заключили настоящий Договор о нижеследующем:</w:t>
      </w:r>
    </w:p>
    <w:p w:rsidR="00680FE5" w:rsidRPr="00860F6B" w:rsidRDefault="00680FE5" w:rsidP="00680FE5">
      <w:pPr>
        <w:ind w:firstLine="311"/>
        <w:jc w:val="both"/>
        <w:rPr>
          <w:bCs/>
          <w:sz w:val="20"/>
          <w:szCs w:val="20"/>
        </w:rPr>
      </w:pPr>
    </w:p>
    <w:p w:rsidR="00680FE5" w:rsidRPr="00860F6B" w:rsidRDefault="00680FE5" w:rsidP="00680FE5">
      <w:pPr>
        <w:keepNext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Статья 1. Предмет договора и сроки производства работ</w:t>
      </w:r>
    </w:p>
    <w:p w:rsidR="000E5E58" w:rsidRPr="007D536C" w:rsidRDefault="000E5E58" w:rsidP="000E5E58">
      <w:pPr>
        <w:numPr>
          <w:ilvl w:val="1"/>
          <w:numId w:val="31"/>
        </w:numPr>
        <w:suppressAutoHyphens/>
        <w:ind w:left="0" w:firstLine="0"/>
        <w:jc w:val="both"/>
        <w:rPr>
          <w:sz w:val="20"/>
          <w:szCs w:val="20"/>
        </w:rPr>
      </w:pPr>
      <w:r w:rsidRPr="007D536C">
        <w:rPr>
          <w:bCs/>
          <w:sz w:val="20"/>
          <w:szCs w:val="20"/>
        </w:rPr>
        <w:t xml:space="preserve">Подрядчик по заданию Заказчика выполняет </w:t>
      </w:r>
      <w:r w:rsidRPr="007D536C">
        <w:rPr>
          <w:b/>
          <w:bCs/>
          <w:sz w:val="20"/>
          <w:szCs w:val="20"/>
        </w:rPr>
        <w:t>«</w:t>
      </w:r>
      <w:r w:rsidRPr="00DB51B1">
        <w:rPr>
          <w:b/>
          <w:bCs/>
          <w:sz w:val="22"/>
          <w:szCs w:val="22"/>
        </w:rPr>
        <w:t>К</w:t>
      </w:r>
      <w:r w:rsidRPr="00DB51B1">
        <w:rPr>
          <w:b/>
          <w:sz w:val="22"/>
          <w:szCs w:val="22"/>
        </w:rPr>
        <w:t xml:space="preserve">омплекс работ по программе «Перенос управления предприятия в центральные операторные»: </w:t>
      </w:r>
      <w:r w:rsidRPr="00DB51B1">
        <w:rPr>
          <w:b/>
          <w:i/>
          <w:sz w:val="22"/>
          <w:szCs w:val="22"/>
        </w:rPr>
        <w:t>монтаж системы видеонаблюдения на установках МТБЭ и 25/7</w:t>
      </w:r>
      <w:r w:rsidRPr="007D536C">
        <w:rPr>
          <w:b/>
          <w:sz w:val="20"/>
          <w:szCs w:val="20"/>
        </w:rPr>
        <w:t>,</w:t>
      </w:r>
      <w:r w:rsidRPr="007D536C">
        <w:rPr>
          <w:sz w:val="20"/>
          <w:szCs w:val="20"/>
        </w:rPr>
        <w:t xml:space="preserve"> согласно выдаваемой Заказчиком проектно-технической документации (с приложением ведомости объемов работ), указанной в приложении № 1 к настоящему договору.</w:t>
      </w:r>
    </w:p>
    <w:p w:rsidR="000E5E58" w:rsidRPr="007D536C" w:rsidRDefault="000E5E58" w:rsidP="000E5E58">
      <w:pPr>
        <w:pStyle w:val="aa"/>
        <w:numPr>
          <w:ilvl w:val="1"/>
          <w:numId w:val="31"/>
        </w:numPr>
        <w:ind w:right="-55"/>
        <w:jc w:val="both"/>
        <w:rPr>
          <w:sz w:val="20"/>
          <w:szCs w:val="20"/>
        </w:rPr>
      </w:pPr>
      <w:r w:rsidRPr="007D536C">
        <w:rPr>
          <w:sz w:val="20"/>
          <w:szCs w:val="20"/>
        </w:rPr>
        <w:t xml:space="preserve">Сроки выполнения работ по п.1.1 указаны в Графике производства работ и освоения средств (Приложение №2 к настоящему Договору): начало работ – </w:t>
      </w:r>
      <w:r w:rsidRPr="00030282">
        <w:rPr>
          <w:sz w:val="20"/>
          <w:szCs w:val="20"/>
        </w:rPr>
        <w:t>25.</w:t>
      </w:r>
      <w:r w:rsidRPr="007D536C">
        <w:rPr>
          <w:sz w:val="20"/>
          <w:szCs w:val="20"/>
        </w:rPr>
        <w:t xml:space="preserve">08.2014 г, окончание работ </w:t>
      </w:r>
      <w:r>
        <w:rPr>
          <w:sz w:val="20"/>
          <w:szCs w:val="20"/>
        </w:rPr>
        <w:t>0</w:t>
      </w:r>
      <w:r w:rsidRPr="007D536C">
        <w:rPr>
          <w:sz w:val="20"/>
          <w:szCs w:val="20"/>
        </w:rPr>
        <w:t xml:space="preserve">5.12.2014  г. Окончание всего комплекса работ по объекту – </w:t>
      </w:r>
      <w:r>
        <w:rPr>
          <w:sz w:val="20"/>
          <w:szCs w:val="20"/>
        </w:rPr>
        <w:t>25</w:t>
      </w:r>
      <w:r w:rsidRPr="007D536C">
        <w:rPr>
          <w:sz w:val="20"/>
          <w:szCs w:val="20"/>
        </w:rPr>
        <w:t>.12.2014  г.</w:t>
      </w:r>
    </w:p>
    <w:p w:rsidR="000E5E58" w:rsidRPr="00860F6B" w:rsidRDefault="000E5E58" w:rsidP="000E5E58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7D536C">
        <w:rPr>
          <w:sz w:val="20"/>
          <w:szCs w:val="20"/>
        </w:rPr>
        <w:t xml:space="preserve">1.3. </w:t>
      </w:r>
      <w:proofErr w:type="gramStart"/>
      <w:r w:rsidRPr="007D536C">
        <w:rPr>
          <w:sz w:val="20"/>
          <w:szCs w:val="20"/>
        </w:rPr>
        <w:t xml:space="preserve">Объемы, виды и сроки выполнения работ проводимых в рамках программы </w:t>
      </w:r>
      <w:r w:rsidRPr="007D536C">
        <w:rPr>
          <w:b/>
          <w:i/>
          <w:sz w:val="20"/>
          <w:szCs w:val="20"/>
        </w:rPr>
        <w:t>«</w:t>
      </w:r>
      <w:r w:rsidRPr="00DB51B1">
        <w:rPr>
          <w:b/>
          <w:sz w:val="18"/>
          <w:szCs w:val="18"/>
        </w:rPr>
        <w:t xml:space="preserve">Перенос управления предприятия в центральные операторные»: </w:t>
      </w:r>
      <w:r w:rsidRPr="00DB51B1">
        <w:rPr>
          <w:b/>
          <w:i/>
          <w:sz w:val="18"/>
          <w:szCs w:val="18"/>
        </w:rPr>
        <w:t>монтаж системы видеонаблюдения на установках МТБЭ и 25/7</w:t>
      </w:r>
      <w:r w:rsidRPr="007D536C">
        <w:rPr>
          <w:sz w:val="20"/>
          <w:szCs w:val="20"/>
        </w:rPr>
        <w:t>, неучтенных в Приложении №1 к настоящему договору</w:t>
      </w:r>
      <w:r w:rsidRPr="007D536C">
        <w:rPr>
          <w:b/>
          <w:sz w:val="20"/>
          <w:szCs w:val="20"/>
        </w:rPr>
        <w:t xml:space="preserve">, </w:t>
      </w:r>
      <w:r w:rsidRPr="007D536C">
        <w:rPr>
          <w:sz w:val="20"/>
          <w:szCs w:val="20"/>
        </w:rPr>
        <w:t>по дополнительно выпускаемой проектно-технической документации, могут быть оформлены дополнительными</w:t>
      </w:r>
      <w:r w:rsidRPr="00860F6B">
        <w:rPr>
          <w:sz w:val="20"/>
          <w:szCs w:val="20"/>
        </w:rPr>
        <w:t xml:space="preserve"> соглашениями к настоящему Договору с соблюдением  срока окончания всего комплекса работ.</w:t>
      </w:r>
      <w:proofErr w:type="gramEnd"/>
    </w:p>
    <w:p w:rsidR="000E5E58" w:rsidRPr="00860F6B" w:rsidRDefault="000E5E58" w:rsidP="000E5E58">
      <w:pPr>
        <w:ind w:firstLine="284"/>
        <w:rPr>
          <w:sz w:val="20"/>
          <w:szCs w:val="20"/>
        </w:rPr>
      </w:pPr>
      <w:r w:rsidRPr="00860F6B">
        <w:rPr>
          <w:sz w:val="20"/>
          <w:szCs w:val="20"/>
        </w:rPr>
        <w:t xml:space="preserve">1.4. Срок действия договора: договор действует до выполнения сторонами принятых на себя  обязательств, но не позднее 31 </w:t>
      </w:r>
      <w:r>
        <w:rPr>
          <w:sz w:val="20"/>
          <w:szCs w:val="20"/>
        </w:rPr>
        <w:t>марта</w:t>
      </w:r>
      <w:r w:rsidRPr="00860F6B">
        <w:rPr>
          <w:sz w:val="20"/>
          <w:szCs w:val="20"/>
        </w:rPr>
        <w:t xml:space="preserve">  201</w:t>
      </w:r>
      <w:r>
        <w:rPr>
          <w:sz w:val="20"/>
          <w:szCs w:val="20"/>
        </w:rPr>
        <w:t>5</w:t>
      </w:r>
      <w:r w:rsidRPr="00860F6B">
        <w:rPr>
          <w:sz w:val="20"/>
          <w:szCs w:val="20"/>
        </w:rPr>
        <w:t xml:space="preserve"> года.</w:t>
      </w:r>
    </w:p>
    <w:p w:rsidR="000E5E58" w:rsidRPr="00860F6B" w:rsidRDefault="000E5E58" w:rsidP="000E5E58">
      <w:pPr>
        <w:keepNext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Статья 2. Стоимость работ</w:t>
      </w:r>
    </w:p>
    <w:p w:rsidR="000E5E58" w:rsidRPr="00860F6B" w:rsidRDefault="000E5E58" w:rsidP="000E5E58">
      <w:pPr>
        <w:ind w:firstLine="426"/>
        <w:jc w:val="both"/>
        <w:rPr>
          <w:b/>
          <w:bCs/>
          <w:sz w:val="20"/>
          <w:szCs w:val="20"/>
        </w:rPr>
      </w:pPr>
      <w:r w:rsidRPr="00860F6B">
        <w:rPr>
          <w:sz w:val="20"/>
          <w:szCs w:val="20"/>
        </w:rPr>
        <w:t>2.1. Стоимость работ, предусмотренных п. 1.1 настоящего Договора, определяется протоколом согласования договорной цены (приложение № 1), и составляет</w:t>
      </w:r>
      <w:proofErr w:type="gramStart"/>
      <w:r w:rsidRPr="00860F6B">
        <w:rPr>
          <w:b/>
          <w:sz w:val="20"/>
          <w:szCs w:val="20"/>
        </w:rPr>
        <w:t>_____________</w:t>
      </w:r>
      <w:r w:rsidRPr="00860F6B">
        <w:rPr>
          <w:b/>
          <w:bCs/>
          <w:sz w:val="20"/>
          <w:szCs w:val="20"/>
        </w:rPr>
        <w:t>(__________)</w:t>
      </w:r>
      <w:r w:rsidRPr="00860F6B">
        <w:rPr>
          <w:bCs/>
          <w:sz w:val="20"/>
          <w:szCs w:val="20"/>
        </w:rPr>
        <w:t xml:space="preserve">, </w:t>
      </w:r>
      <w:proofErr w:type="gramEnd"/>
      <w:r w:rsidRPr="00860F6B">
        <w:rPr>
          <w:sz w:val="20"/>
          <w:szCs w:val="20"/>
        </w:rPr>
        <w:t xml:space="preserve">в том числе НДС 18% – _______ руб. 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2.2. Виды и объемы работ перечислены в сметн</w:t>
      </w:r>
      <w:r>
        <w:rPr>
          <w:sz w:val="20"/>
          <w:szCs w:val="20"/>
        </w:rPr>
        <w:t>ом</w:t>
      </w:r>
      <w:r w:rsidRPr="00860F6B">
        <w:rPr>
          <w:sz w:val="20"/>
          <w:szCs w:val="20"/>
        </w:rPr>
        <w:t xml:space="preserve"> расчет</w:t>
      </w:r>
      <w:r>
        <w:rPr>
          <w:sz w:val="20"/>
          <w:szCs w:val="20"/>
        </w:rPr>
        <w:t>е</w:t>
      </w:r>
      <w:r w:rsidRPr="00860F6B">
        <w:rPr>
          <w:sz w:val="20"/>
          <w:szCs w:val="20"/>
        </w:rPr>
        <w:t>, указанн</w:t>
      </w:r>
      <w:r>
        <w:rPr>
          <w:sz w:val="20"/>
          <w:szCs w:val="20"/>
        </w:rPr>
        <w:t>ом</w:t>
      </w:r>
      <w:r w:rsidRPr="00860F6B">
        <w:rPr>
          <w:sz w:val="20"/>
          <w:szCs w:val="20"/>
        </w:rPr>
        <w:t xml:space="preserve"> в протоколе согласования договорной цены (приложение № 1) и составленн</w:t>
      </w:r>
      <w:r>
        <w:rPr>
          <w:sz w:val="20"/>
          <w:szCs w:val="20"/>
        </w:rPr>
        <w:t xml:space="preserve">ом </w:t>
      </w:r>
      <w:r w:rsidRPr="00860F6B">
        <w:rPr>
          <w:sz w:val="20"/>
          <w:szCs w:val="20"/>
        </w:rPr>
        <w:t>согласно выдаваем</w:t>
      </w:r>
      <w:r>
        <w:rPr>
          <w:sz w:val="20"/>
          <w:szCs w:val="20"/>
        </w:rPr>
        <w:t>ой</w:t>
      </w:r>
      <w:r w:rsidRPr="00860F6B">
        <w:rPr>
          <w:sz w:val="20"/>
          <w:szCs w:val="20"/>
        </w:rPr>
        <w:t xml:space="preserve"> ведомост</w:t>
      </w:r>
      <w:r>
        <w:rPr>
          <w:sz w:val="20"/>
          <w:szCs w:val="20"/>
        </w:rPr>
        <w:t>и</w:t>
      </w:r>
      <w:r w:rsidRPr="00860F6B">
        <w:rPr>
          <w:sz w:val="20"/>
          <w:szCs w:val="20"/>
        </w:rPr>
        <w:t xml:space="preserve"> объемов работ.  Стоимость работ по п.2.1. включает в себя стоимость материалов и оборудования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согласно проектно-технической документации, а также все затраты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понесенные им во исполнение обязанностей по настоящему договору, в частности, во исполнение пунктов 3.3., 3.4. 4.17, 4.18, 4.26, 4.28, 4.30 договора.</w:t>
      </w:r>
    </w:p>
    <w:p w:rsidR="000E5E58" w:rsidRPr="00860F6B" w:rsidRDefault="000E5E58" w:rsidP="000E5E58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Стоимость работ по п.2.1. является твёрдой и не подлежит изменению в ходе выполнения работ по настоящему Договору. Затраты на временные здания и сооружения, а также непредвиденные расходы в случае необходимости их несения должны быть предварительно согласованы с Заказчиком. Такие затраты подлежат оплате на основании дополнительного соглашения к настоящему Договору. </w:t>
      </w:r>
    </w:p>
    <w:p w:rsidR="000E5E58" w:rsidRPr="00860F6B" w:rsidRDefault="000E5E58" w:rsidP="000E5E58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2.3. При возникновении изменений и дополнений в проектно-технической документации, влекущих за собой изменение объемов работ, оговоренных в Приложениях к настоящему Договору, Стороны заключают Изменение или Дополнительное соглашение к настоящему Договору с указанием объема, стоимости работ, а также сроков выполнения и порядка финансирования.</w:t>
      </w:r>
    </w:p>
    <w:p w:rsidR="000E5E58" w:rsidRPr="00860F6B" w:rsidRDefault="000E5E58" w:rsidP="000E5E58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2.4. </w:t>
      </w:r>
      <w:proofErr w:type="gramStart"/>
      <w:r w:rsidRPr="00860F6B">
        <w:rPr>
          <w:sz w:val="20"/>
          <w:szCs w:val="20"/>
        </w:rPr>
        <w:t xml:space="preserve">Определение стоимости работ, оговоренных в п.1.3, п.2.3. и п.2.6. при заключении Изменений или Дополнительных соглашений будет производиться на основании утвержденных Заказчиком сметных расчетов </w:t>
      </w:r>
      <w:r w:rsidRPr="009520A6">
        <w:rPr>
          <w:sz w:val="22"/>
          <w:szCs w:val="22"/>
        </w:rPr>
        <w:t>(составленных ресурсным методом на основании смет, выдаваемых Заказчиком в электронном виде без цен на ресурсы,</w:t>
      </w:r>
      <w:r w:rsidRPr="009520A6">
        <w:rPr>
          <w:bCs/>
          <w:sz w:val="22"/>
          <w:szCs w:val="22"/>
        </w:rPr>
        <w:t xml:space="preserve"> за исключением расчётов по работам, указанным во втором абзаце п.2.2. договора, а также расчётов по Прочим затратам)</w:t>
      </w:r>
      <w:r>
        <w:rPr>
          <w:bCs/>
          <w:sz w:val="22"/>
          <w:szCs w:val="22"/>
        </w:rPr>
        <w:t xml:space="preserve">, </w:t>
      </w:r>
      <w:r w:rsidRPr="00860F6B">
        <w:rPr>
          <w:sz w:val="20"/>
          <w:szCs w:val="20"/>
        </w:rPr>
        <w:t>с</w:t>
      </w:r>
      <w:proofErr w:type="gramEnd"/>
      <w:r w:rsidRPr="00860F6B">
        <w:rPr>
          <w:sz w:val="20"/>
          <w:szCs w:val="20"/>
        </w:rPr>
        <w:t xml:space="preserve"> Регламентом определения стоимости строительно-монтажных работ на последующие работы до их полного завершения:</w:t>
      </w:r>
    </w:p>
    <w:p w:rsidR="000E5E58" w:rsidRPr="007529A6" w:rsidRDefault="000E5E58" w:rsidP="000E5E58">
      <w:pPr>
        <w:numPr>
          <w:ilvl w:val="0"/>
          <w:numId w:val="28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Заработная плата: ____________ руб./мес.;</w:t>
      </w:r>
    </w:p>
    <w:p w:rsidR="000E5E58" w:rsidRPr="007529A6" w:rsidRDefault="000E5E58" w:rsidP="000E5E58">
      <w:pPr>
        <w:numPr>
          <w:ilvl w:val="0"/>
          <w:numId w:val="28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Коэффициент на особые условия производства работ:</w:t>
      </w:r>
    </w:p>
    <w:p w:rsidR="000E5E58" w:rsidRPr="007529A6" w:rsidRDefault="000E5E58" w:rsidP="000E5E58">
      <w:pPr>
        <w:ind w:left="567" w:firstLine="284"/>
        <w:jc w:val="both"/>
        <w:rPr>
          <w:sz w:val="20"/>
          <w:szCs w:val="20"/>
        </w:rPr>
      </w:pPr>
      <w:r w:rsidRPr="007529A6">
        <w:rPr>
          <w:b/>
          <w:sz w:val="20"/>
          <w:szCs w:val="20"/>
        </w:rPr>
        <w:t xml:space="preserve">- </w:t>
      </w:r>
      <w:r w:rsidRPr="007529A6">
        <w:rPr>
          <w:sz w:val="20"/>
          <w:szCs w:val="20"/>
        </w:rPr>
        <w:t>на производство работ в стесненных условиях</w:t>
      </w:r>
      <w:proofErr w:type="gramStart"/>
      <w:r w:rsidRPr="007529A6">
        <w:rPr>
          <w:sz w:val="20"/>
          <w:szCs w:val="20"/>
        </w:rPr>
        <w:t>: __________;</w:t>
      </w:r>
      <w:proofErr w:type="gramEnd"/>
    </w:p>
    <w:p w:rsidR="000E5E58" w:rsidRPr="007529A6" w:rsidRDefault="000E5E58" w:rsidP="000E5E58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Накладные расходы: _______%, кроме того на изготовление м/</w:t>
      </w:r>
      <w:proofErr w:type="gramStart"/>
      <w:r w:rsidRPr="007529A6">
        <w:rPr>
          <w:sz w:val="20"/>
          <w:szCs w:val="20"/>
        </w:rPr>
        <w:t>к</w:t>
      </w:r>
      <w:proofErr w:type="gramEnd"/>
      <w:r w:rsidRPr="007529A6">
        <w:rPr>
          <w:sz w:val="20"/>
          <w:szCs w:val="20"/>
        </w:rPr>
        <w:t>: _____ %;</w:t>
      </w:r>
    </w:p>
    <w:p w:rsidR="000E5E58" w:rsidRPr="007529A6" w:rsidRDefault="000E5E58" w:rsidP="000E5E58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Сметная прибыль</w:t>
      </w:r>
      <w:proofErr w:type="gramStart"/>
      <w:r w:rsidRPr="007529A6">
        <w:rPr>
          <w:sz w:val="20"/>
          <w:szCs w:val="20"/>
        </w:rPr>
        <w:t>: _____%;</w:t>
      </w:r>
      <w:proofErr w:type="gramEnd"/>
    </w:p>
    <w:p w:rsidR="000E5E58" w:rsidRPr="007529A6" w:rsidRDefault="000E5E58" w:rsidP="000E5E58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Зимнее удорожание</w:t>
      </w:r>
      <w:proofErr w:type="gramStart"/>
      <w:r w:rsidRPr="007529A6">
        <w:rPr>
          <w:sz w:val="20"/>
          <w:szCs w:val="20"/>
        </w:rPr>
        <w:t>: _____%;</w:t>
      </w:r>
      <w:proofErr w:type="gramEnd"/>
    </w:p>
    <w:p w:rsidR="000E5E58" w:rsidRPr="007529A6" w:rsidRDefault="000E5E58" w:rsidP="000E5E58">
      <w:pPr>
        <w:numPr>
          <w:ilvl w:val="0"/>
          <w:numId w:val="29"/>
        </w:numPr>
        <w:ind w:firstLine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материалы Заказчика</w:t>
      </w:r>
      <w:proofErr w:type="gramStart"/>
      <w:r w:rsidRPr="007529A6">
        <w:rPr>
          <w:sz w:val="20"/>
          <w:szCs w:val="20"/>
        </w:rPr>
        <w:t>: ____%;</w:t>
      </w:r>
      <w:proofErr w:type="gramEnd"/>
    </w:p>
    <w:p w:rsidR="000E5E58" w:rsidRPr="007529A6" w:rsidRDefault="000E5E58" w:rsidP="000E5E58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материалы подрядчика</w:t>
      </w:r>
      <w:proofErr w:type="gramStart"/>
      <w:r w:rsidRPr="007529A6">
        <w:rPr>
          <w:sz w:val="20"/>
          <w:szCs w:val="20"/>
        </w:rPr>
        <w:t>: ____%;</w:t>
      </w:r>
      <w:proofErr w:type="gramEnd"/>
    </w:p>
    <w:p w:rsidR="000E5E58" w:rsidRPr="007529A6" w:rsidRDefault="000E5E58" w:rsidP="000E5E58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оборудование подрядчика</w:t>
      </w:r>
      <w:proofErr w:type="gramStart"/>
      <w:r w:rsidRPr="007529A6">
        <w:rPr>
          <w:sz w:val="20"/>
          <w:szCs w:val="20"/>
        </w:rPr>
        <w:t>: ___%;</w:t>
      </w:r>
      <w:proofErr w:type="gramEnd"/>
    </w:p>
    <w:p w:rsidR="000E5E58" w:rsidRPr="007529A6" w:rsidRDefault="000E5E58" w:rsidP="000E5E58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Стоимость материалов принимается в текущих ценах _____________;</w:t>
      </w:r>
    </w:p>
    <w:p w:rsidR="000E5E58" w:rsidRPr="007529A6" w:rsidRDefault="000E5E58" w:rsidP="000E5E58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Стоимость эксплуатации машин и механизмов принимается в текущих ценах _________.</w:t>
      </w:r>
    </w:p>
    <w:p w:rsidR="000E5E58" w:rsidRPr="007529A6" w:rsidRDefault="000E5E58" w:rsidP="000E5E58">
      <w:pPr>
        <w:ind w:firstLine="284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Затраты (на особые условия производства работ, временные здания и сооружения, зимнее удорожание, и непредвиденные расходы) при выполнении работ по изготовлению металлоконструкций, не начисляются.</w:t>
      </w:r>
    </w:p>
    <w:p w:rsidR="000E5E58" w:rsidRPr="007529A6" w:rsidRDefault="000E5E58" w:rsidP="000E5E58">
      <w:pPr>
        <w:ind w:firstLine="284"/>
        <w:jc w:val="both"/>
        <w:rPr>
          <w:sz w:val="20"/>
          <w:szCs w:val="20"/>
        </w:rPr>
      </w:pPr>
      <w:r w:rsidRPr="007529A6">
        <w:rPr>
          <w:sz w:val="20"/>
          <w:szCs w:val="20"/>
        </w:rPr>
        <w:t xml:space="preserve">Затраты подрядчика на временные здания и сооружения, транспортные расходы на оборудование, поставляемое Заказчиком, а также непредвиденные расходы в случае необходимости их несения должны быть </w:t>
      </w:r>
      <w:r w:rsidRPr="007529A6">
        <w:rPr>
          <w:sz w:val="20"/>
          <w:szCs w:val="20"/>
        </w:rPr>
        <w:lastRenderedPageBreak/>
        <w:t>предварительно согласованы с Заказчиком и будут оплачиваться на основании расчетов, согласованных с Заказчиком.</w:t>
      </w:r>
    </w:p>
    <w:p w:rsidR="000E5E58" w:rsidRPr="00860F6B" w:rsidRDefault="000E5E58" w:rsidP="000E5E58">
      <w:pPr>
        <w:ind w:firstLine="284"/>
        <w:jc w:val="both"/>
        <w:rPr>
          <w:sz w:val="20"/>
        </w:rPr>
      </w:pPr>
      <w:r w:rsidRPr="00860F6B">
        <w:rPr>
          <w:sz w:val="20"/>
          <w:szCs w:val="20"/>
        </w:rPr>
        <w:t xml:space="preserve">2.5. Порядок определения стоимости и сроки выполнения пусконаладочных работ, могут быть оговорены в дополнительных соглашениях к настоящему Договору. 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2.6. При обнаружении несоответствий объемов работ по выдаваемой проектно-технической документации и ведомост</w:t>
      </w:r>
      <w:r>
        <w:rPr>
          <w:sz w:val="20"/>
          <w:szCs w:val="20"/>
        </w:rPr>
        <w:t>и</w:t>
      </w:r>
      <w:r w:rsidRPr="00860F6B">
        <w:rPr>
          <w:sz w:val="20"/>
          <w:szCs w:val="20"/>
        </w:rPr>
        <w:t xml:space="preserve"> объемов работ, указанн</w:t>
      </w:r>
      <w:r>
        <w:rPr>
          <w:sz w:val="20"/>
          <w:szCs w:val="20"/>
        </w:rPr>
        <w:t>ой</w:t>
      </w:r>
      <w:r w:rsidRPr="00860F6B">
        <w:rPr>
          <w:sz w:val="20"/>
          <w:szCs w:val="20"/>
        </w:rPr>
        <w:t xml:space="preserve"> в Приложении № 1 к настоящему Договору, факт наличия таких несоответствий должен быть подтвержден Заказчиком (с привлечением службы технического надзора Заказчика). В случае подтверждения их Заказчиком,  Стороны заключают Изменение или Дополнительное соглашение к настоящему Договору.</w:t>
      </w:r>
    </w:p>
    <w:p w:rsidR="000E5E58" w:rsidRPr="00860F6B" w:rsidRDefault="000E5E58" w:rsidP="000E5E58">
      <w:pPr>
        <w:keepNext/>
        <w:spacing w:before="120"/>
        <w:ind w:left="360" w:firstLine="348"/>
        <w:jc w:val="center"/>
        <w:outlineLvl w:val="2"/>
        <w:rPr>
          <w:b/>
          <w:bCs/>
          <w:i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3. Обеспечение строительными материалами и оборудованием</w:t>
      </w:r>
      <w:r w:rsidRPr="00860F6B">
        <w:rPr>
          <w:b/>
          <w:bCs/>
          <w:iCs/>
          <w:sz w:val="20"/>
          <w:szCs w:val="20"/>
        </w:rPr>
        <w:t>.</w:t>
      </w:r>
    </w:p>
    <w:p w:rsidR="000E5E58" w:rsidRPr="00860F6B" w:rsidRDefault="000E5E58" w:rsidP="000E5E5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3.1.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принимает на себя обязательство по обеспечению работ </w:t>
      </w:r>
      <w:r w:rsidRPr="00860F6B">
        <w:rPr>
          <w:bCs/>
          <w:sz w:val="20"/>
          <w:szCs w:val="20"/>
        </w:rPr>
        <w:t>по п.1.1 всеми материалами и оборудованием согласно проектно-технич</w:t>
      </w:r>
      <w:r w:rsidRPr="00860F6B">
        <w:rPr>
          <w:sz w:val="20"/>
          <w:szCs w:val="20"/>
        </w:rPr>
        <w:t>еской документации.</w:t>
      </w:r>
    </w:p>
    <w:p w:rsidR="000E5E58" w:rsidRPr="00860F6B" w:rsidRDefault="000E5E58" w:rsidP="000E5E5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2</w:t>
      </w:r>
      <w:r w:rsidRPr="00860F6B">
        <w:rPr>
          <w:sz w:val="20"/>
          <w:szCs w:val="20"/>
        </w:rPr>
        <w:t>. Все материалы и оборудование при поступлении на ОАО «Славнефть-ЯНОС»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</w:p>
    <w:p w:rsidR="000E5E58" w:rsidRPr="00860F6B" w:rsidRDefault="000E5E58" w:rsidP="000E5E5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0E5E58" w:rsidRPr="00860F6B" w:rsidRDefault="000E5E58" w:rsidP="000E5E5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>. Все предоставляемые для выполнения работ материалы должны иметь (в случаях, предусмотренных законодательством):</w:t>
      </w:r>
    </w:p>
    <w:p w:rsidR="000E5E58" w:rsidRPr="00860F6B" w:rsidRDefault="000E5E58" w:rsidP="000E5E58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качества, выданные производителем,</w:t>
      </w:r>
    </w:p>
    <w:p w:rsidR="000E5E58" w:rsidRPr="00860F6B" w:rsidRDefault="000E5E58" w:rsidP="000E5E58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соответствия Госстандарта Российской Федерации,</w:t>
      </w:r>
    </w:p>
    <w:p w:rsidR="000E5E58" w:rsidRPr="00860F6B" w:rsidRDefault="000E5E58" w:rsidP="000E5E58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страны происхождения,</w:t>
      </w:r>
    </w:p>
    <w:p w:rsidR="000E5E58" w:rsidRPr="00860F6B" w:rsidRDefault="000E5E58" w:rsidP="000E5E58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Технические паспорта и другие документы, удостоверяющие их качество.</w:t>
      </w:r>
    </w:p>
    <w:p w:rsidR="000E5E58" w:rsidRPr="00860F6B" w:rsidRDefault="000E5E58" w:rsidP="000E5E58">
      <w:pPr>
        <w:ind w:firstLine="284"/>
        <w:jc w:val="both"/>
        <w:rPr>
          <w:sz w:val="20"/>
          <w:szCs w:val="20"/>
        </w:rPr>
      </w:pPr>
      <w:proofErr w:type="gramStart"/>
      <w:r w:rsidRPr="00860F6B">
        <w:rPr>
          <w:sz w:val="20"/>
          <w:szCs w:val="20"/>
        </w:rPr>
        <w:t xml:space="preserve">Поставляемое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860F6B">
        <w:rPr>
          <w:sz w:val="20"/>
          <w:szCs w:val="20"/>
        </w:rPr>
        <w:t>взрывозащите</w:t>
      </w:r>
      <w:proofErr w:type="spellEnd"/>
      <w:r w:rsidRPr="00860F6B">
        <w:rPr>
          <w:sz w:val="20"/>
          <w:szCs w:val="20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</w:t>
      </w:r>
      <w:proofErr w:type="gramEnd"/>
      <w:r w:rsidRPr="00860F6B">
        <w:rPr>
          <w:sz w:val="20"/>
          <w:szCs w:val="20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</w:t>
      </w:r>
    </w:p>
    <w:p w:rsidR="000E5E58" w:rsidRPr="00860F6B" w:rsidRDefault="000E5E58" w:rsidP="000E5E5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Подлинники, либо нотариально заверенные копии указанных документов, на поставляемое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по настоящему договору оборудование,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передает Заказчику в соответствии с п.7.4 настоящего договора.</w:t>
      </w:r>
    </w:p>
    <w:p w:rsidR="000E5E58" w:rsidRPr="00860F6B" w:rsidRDefault="000E5E58" w:rsidP="000E5E5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5</w:t>
      </w:r>
      <w:r w:rsidRPr="00860F6B">
        <w:rPr>
          <w:sz w:val="20"/>
          <w:szCs w:val="20"/>
        </w:rPr>
        <w:t>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0E5E58" w:rsidRPr="00860F6B" w:rsidRDefault="000E5E58" w:rsidP="000E5E58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6</w:t>
      </w:r>
      <w:r w:rsidRPr="00860F6B">
        <w:rPr>
          <w:sz w:val="20"/>
          <w:szCs w:val="20"/>
        </w:rPr>
        <w:t xml:space="preserve">. При получении материалов или оборудования поставки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обязан удостовериться в соответствии таких материалов или оборудования условиям настоящего договора (техническим спецификациям, государственным стандартам, техническим условиям, в пригодности материалов или оборудования для выполнения соответствующих работ). Если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выполнил данную обязанность при получении материалов или оборудования, то впоследствии он не может ссылаться на несоответствие материалов или оборудования условиям настоящего договора.</w:t>
      </w:r>
    </w:p>
    <w:p w:rsidR="000E5E58" w:rsidRPr="00860F6B" w:rsidRDefault="000E5E58" w:rsidP="000E5E58">
      <w:pPr>
        <w:ind w:firstLine="284"/>
        <w:jc w:val="both"/>
        <w:rPr>
          <w:sz w:val="20"/>
          <w:szCs w:val="20"/>
        </w:rPr>
      </w:pPr>
    </w:p>
    <w:p w:rsidR="000E5E58" w:rsidRPr="00860F6B" w:rsidRDefault="000E5E58" w:rsidP="000E5E58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 xml:space="preserve">Статья 4. Обязанности </w:t>
      </w:r>
      <w:r>
        <w:rPr>
          <w:b/>
          <w:iCs/>
          <w:sz w:val="20"/>
          <w:szCs w:val="20"/>
        </w:rPr>
        <w:t>Подр</w:t>
      </w:r>
      <w:r w:rsidRPr="00860F6B">
        <w:rPr>
          <w:b/>
          <w:iCs/>
          <w:sz w:val="20"/>
          <w:szCs w:val="20"/>
        </w:rPr>
        <w:t>ядчика</w:t>
      </w:r>
    </w:p>
    <w:p w:rsidR="000E5E58" w:rsidRPr="00860F6B" w:rsidRDefault="000E5E58" w:rsidP="000E5E58">
      <w:pPr>
        <w:tabs>
          <w:tab w:val="left" w:pos="1240"/>
        </w:tabs>
        <w:ind w:firstLine="348"/>
        <w:jc w:val="center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 xml:space="preserve">Для выполнения работ по настоящему договору </w:t>
      </w:r>
      <w:r>
        <w:rPr>
          <w:b/>
          <w:sz w:val="20"/>
          <w:szCs w:val="20"/>
        </w:rPr>
        <w:t>Подр</w:t>
      </w:r>
      <w:r w:rsidRPr="00860F6B">
        <w:rPr>
          <w:b/>
          <w:sz w:val="20"/>
          <w:szCs w:val="20"/>
        </w:rPr>
        <w:t>ядчик обязан: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4.2. Обеспечить: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разработку и согласование с Заказчиком до начала производства монтажных работ проекта производства работ;   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проектом производства работ;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в случае</w:t>
      </w:r>
      <w:proofErr w:type="gramStart"/>
      <w:r w:rsidRPr="00860F6B">
        <w:rPr>
          <w:sz w:val="20"/>
          <w:szCs w:val="20"/>
        </w:rPr>
        <w:t>,</w:t>
      </w:r>
      <w:proofErr w:type="gramEnd"/>
      <w:r w:rsidRPr="00860F6B">
        <w:rPr>
          <w:sz w:val="20"/>
          <w:szCs w:val="20"/>
        </w:rPr>
        <w:t xml:space="preserve"> если для выполнения работ по настоящему договору требуется наличие допуска СРО либо иное разрешение,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определить самостоятельно,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4.4. Соблюдать требования следующих локальных нормативных актов Заказчика: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Положения о </w:t>
      </w:r>
      <w:proofErr w:type="gramStart"/>
      <w:r w:rsidRPr="00860F6B">
        <w:rPr>
          <w:sz w:val="20"/>
          <w:szCs w:val="20"/>
        </w:rPr>
        <w:t>пропускном</w:t>
      </w:r>
      <w:proofErr w:type="gramEnd"/>
      <w:r w:rsidRPr="00860F6B">
        <w:rPr>
          <w:sz w:val="20"/>
          <w:szCs w:val="20"/>
        </w:rPr>
        <w:t xml:space="preserve"> и </w:t>
      </w:r>
      <w:proofErr w:type="spellStart"/>
      <w:r w:rsidRPr="00860F6B">
        <w:rPr>
          <w:sz w:val="20"/>
          <w:szCs w:val="20"/>
        </w:rPr>
        <w:t>внутриобъектовом</w:t>
      </w:r>
      <w:proofErr w:type="spellEnd"/>
      <w:r w:rsidRPr="00860F6B">
        <w:rPr>
          <w:sz w:val="20"/>
          <w:szCs w:val="20"/>
        </w:rPr>
        <w:t xml:space="preserve"> режимах на территории ОАО «Славнефть-ЯНОС»;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>- Инструкции № 1 по общим правилам охраны труда, промышленной и пожарной безопасности на ОАО «Славнефть-ЯНОС»;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18 по охране труда при работе на высоте;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22 по организации безопасного проведения газоопасных работ на ОАО «Славнефть-ЯНОС»;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Правил № 404 производства земляных работ на территории ОАО «Славнефть-ЯНОС»;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Правил экологической безопасности ОАО «Славнефть-ЯНОС»;</w:t>
      </w:r>
    </w:p>
    <w:p w:rsidR="000E5E58" w:rsidRPr="00860F6B" w:rsidRDefault="000E5E58" w:rsidP="000E5E58">
      <w:pPr>
        <w:numPr>
          <w:ilvl w:val="0"/>
          <w:numId w:val="13"/>
        </w:numPr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Правил благоустройства и содержания территории ОАО «Славнефть-ЯНОС»;</w:t>
      </w:r>
    </w:p>
    <w:p w:rsidR="000E5E58" w:rsidRPr="00860F6B" w:rsidRDefault="000E5E58" w:rsidP="000E5E58">
      <w:pPr>
        <w:numPr>
          <w:ilvl w:val="0"/>
          <w:numId w:val="13"/>
        </w:numPr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Положения о порядке оформления, хранения и передачи исполнительной документации по объектам капитального строительства и технического перевооружения;</w:t>
      </w:r>
    </w:p>
    <w:p w:rsidR="000E5E58" w:rsidRPr="00860F6B" w:rsidRDefault="000E5E58" w:rsidP="000E5E5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Памятки о действиях персонала при обнаружении подозрительных предметов;</w:t>
      </w:r>
    </w:p>
    <w:p w:rsidR="000E5E58" w:rsidRPr="00860F6B" w:rsidRDefault="000E5E58" w:rsidP="000E5E5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Единых требований, предъявляемых к оснащению и содержанию мест для курения на объектах ОАО «Славнефть-ЯНОС»;</w:t>
      </w:r>
    </w:p>
    <w:p w:rsidR="000E5E58" w:rsidRPr="00860F6B" w:rsidRDefault="000E5E58" w:rsidP="000E5E5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Положения о порядке отпуска материалов по давальческой схеме,</w:t>
      </w:r>
    </w:p>
    <w:p w:rsidR="000E5E58" w:rsidRPr="00860F6B" w:rsidRDefault="000E5E58" w:rsidP="000E5E5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Единых требований, предъявляемых к мобильным зданиям (бытовым вагончикам) на объектах ОАО «Славнефть-ЯНОС»,</w:t>
      </w:r>
    </w:p>
    <w:p w:rsidR="000E5E58" w:rsidRPr="00860F6B" w:rsidRDefault="000E5E58" w:rsidP="000E5E58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Процедуры качества «Верификация закупленной продукции. Входной контроль оборудования и материалов» СМК-ПК-07.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.4.5. </w:t>
      </w:r>
      <w:proofErr w:type="gramStart"/>
      <w:r w:rsidRPr="00860F6B">
        <w:rPr>
          <w:sz w:val="20"/>
          <w:szCs w:val="20"/>
        </w:rPr>
        <w:t xml:space="preserve">В целях надлежащего выполнения работ по настоящему договору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принимает на себя обязательство обеспечить соблюдение своими работниками (а также работниками третьих лиц, привлеченных к выполнению работ) «Положения о пропускном и </w:t>
      </w:r>
      <w:proofErr w:type="spellStart"/>
      <w:r w:rsidRPr="00860F6B">
        <w:rPr>
          <w:sz w:val="20"/>
          <w:szCs w:val="20"/>
        </w:rPr>
        <w:t>внутриобъектовом</w:t>
      </w:r>
      <w:proofErr w:type="spellEnd"/>
      <w:r w:rsidRPr="00860F6B">
        <w:rPr>
          <w:sz w:val="20"/>
          <w:szCs w:val="20"/>
        </w:rPr>
        <w:t xml:space="preserve"> режимах на территории ОАО «Славнефть-ЯНОС» (далее - Положение), в частности, исключить появление данных лиц на территории Заказчика в состоянии алкогольного, наркотического или иного токсического опьянения. </w:t>
      </w:r>
      <w:proofErr w:type="gramEnd"/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4.7. Названные в </w:t>
      </w:r>
      <w:proofErr w:type="spellStart"/>
      <w:r w:rsidRPr="00860F6B">
        <w:rPr>
          <w:sz w:val="20"/>
          <w:szCs w:val="20"/>
        </w:rPr>
        <w:t>п.п</w:t>
      </w:r>
      <w:proofErr w:type="spellEnd"/>
      <w:r w:rsidRPr="00860F6B">
        <w:rPr>
          <w:sz w:val="20"/>
          <w:szCs w:val="20"/>
        </w:rPr>
        <w:t xml:space="preserve">. 4.4-4.6 локальные акты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на момент подписания настоящего договора получил и с ними ознакомлен.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860F6B">
        <w:rPr>
          <w:sz w:val="20"/>
          <w:szCs w:val="20"/>
        </w:rPr>
        <w:t>контроль за</w:t>
      </w:r>
      <w:proofErr w:type="gramEnd"/>
      <w:r w:rsidRPr="00860F6B">
        <w:rPr>
          <w:sz w:val="20"/>
          <w:szCs w:val="20"/>
        </w:rPr>
        <w:t xml:space="preserve"> соблюдением водителями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4.11. В случае привлечения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(субподрядчиками) для выполнения </w:t>
      </w:r>
      <w:proofErr w:type="gramStart"/>
      <w:r w:rsidRPr="00860F6B">
        <w:rPr>
          <w:sz w:val="20"/>
          <w:szCs w:val="20"/>
        </w:rPr>
        <w:t>работ</w:t>
      </w:r>
      <w:proofErr w:type="gramEnd"/>
      <w:r w:rsidRPr="00860F6B">
        <w:rPr>
          <w:sz w:val="20"/>
          <w:szCs w:val="20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должен осуществлять контроль их исполнения. По требованию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4.12.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(привлеченных к выполнению работ третьих лиц),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4.13. При  наличии вины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за аварии, инциденты и несчастные случаи, произошедшие на территории Заказчика,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4.14. Заказчик не несет ответственности за причинение вреда имуществу или здоровью, травмы, увечья или смерть любого работника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4.15. Заказчик вправе в любое время осуществлять </w:t>
      </w:r>
      <w:proofErr w:type="gramStart"/>
      <w:r w:rsidRPr="00860F6B">
        <w:rPr>
          <w:sz w:val="20"/>
          <w:szCs w:val="20"/>
        </w:rPr>
        <w:t>контроль за</w:t>
      </w:r>
      <w:proofErr w:type="gramEnd"/>
      <w:r w:rsidRPr="00860F6B">
        <w:rPr>
          <w:sz w:val="20"/>
          <w:szCs w:val="20"/>
        </w:rPr>
        <w:t xml:space="preserve"> соблюдением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привлеченными к выполнению работ, положений настоящей статьи Договора. Обнаруженные в ходе </w:t>
      </w:r>
      <w:r w:rsidRPr="00860F6B">
        <w:rPr>
          <w:sz w:val="20"/>
          <w:szCs w:val="20"/>
        </w:rPr>
        <w:lastRenderedPageBreak/>
        <w:t xml:space="preserve">проверки нарушения фиксируются в акте, подписываемом представителями Заказчика,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ядчика/третьих лиц, привлекаемых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ядчиком. В случае отказа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4.16. Несоблюдение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привлеченными к выполнению работ,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 предстоящем расторжении за 5 дней. В случае расторжения договора по названному основанию Заказчик обязан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понесенные им расходы в связи с исполнением настоящего договора в пределах стоимости работ по договору.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требовать от Заказчика возмещения убытков, причиненных расторжением договора по названному основанию.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4.17. Обеспечить содержание и уборку строительной площадки и прилегающей непосредственно к ней территории.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4.18. Вывезти в 10 - </w:t>
      </w:r>
      <w:proofErr w:type="spellStart"/>
      <w:r w:rsidRPr="00860F6B">
        <w:rPr>
          <w:sz w:val="20"/>
          <w:szCs w:val="20"/>
        </w:rPr>
        <w:t>дневный</w:t>
      </w:r>
      <w:proofErr w:type="spellEnd"/>
      <w:r w:rsidRPr="00860F6B">
        <w:rPr>
          <w:sz w:val="20"/>
          <w:szCs w:val="20"/>
        </w:rPr>
        <w:t xml:space="preserve"> срок, до </w:t>
      </w:r>
      <w:proofErr w:type="spellStart"/>
      <w:r w:rsidRPr="00860F6B">
        <w:rPr>
          <w:sz w:val="20"/>
          <w:szCs w:val="20"/>
        </w:rPr>
        <w:t>приемки</w:t>
      </w:r>
      <w:proofErr w:type="spellEnd"/>
      <w:r w:rsidRPr="00860F6B">
        <w:rPr>
          <w:sz w:val="20"/>
          <w:szCs w:val="20"/>
        </w:rPr>
        <w:t xml:space="preserve"> выполненных работ, за пределы строительной площадки принадлежащие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</w:t>
      </w:r>
      <w:proofErr w:type="spellStart"/>
      <w:r w:rsidRPr="00860F6B">
        <w:rPr>
          <w:sz w:val="20"/>
          <w:szCs w:val="20"/>
        </w:rPr>
        <w:t>изпод</w:t>
      </w:r>
      <w:proofErr w:type="spellEnd"/>
      <w:r w:rsidRPr="00860F6B">
        <w:rPr>
          <w:sz w:val="20"/>
          <w:szCs w:val="20"/>
        </w:rPr>
        <w:t xml:space="preserve"> оборудования) в места, указанные Заказчиком (полигон ТБО МУП «Скоково»). 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4.19. </w:t>
      </w:r>
      <w:proofErr w:type="gramStart"/>
      <w:r w:rsidRPr="00860F6B">
        <w:rPr>
          <w:sz w:val="20"/>
          <w:szCs w:val="20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4.20. Выбор субподрядной организации, привлекаемой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для выполнения работ, осуществляется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по письменному согласованию с Заказчиком.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направляет Генеральному директору ОАО «Славнефть-ЯНОС» запрос на получение согласия для привлечения на выполнение работ субподрядчика. К запросу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ядчик. К запросу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4.21. Немедленно известить Заказчика и до получения от него указаний приостановить работы при обнаружении:</w:t>
      </w:r>
    </w:p>
    <w:p w:rsidR="000E5E58" w:rsidRPr="00860F6B" w:rsidRDefault="000E5E58" w:rsidP="000E5E58">
      <w:pPr>
        <w:numPr>
          <w:ilvl w:val="0"/>
          <w:numId w:val="15"/>
        </w:numPr>
        <w:tabs>
          <w:tab w:val="num" w:pos="720"/>
        </w:tabs>
        <w:ind w:firstLine="709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непригодности или недоброкачественности предоставленных Заказчиком материалов, оборудования, проектно-технической документации;</w:t>
      </w:r>
    </w:p>
    <w:p w:rsidR="000E5E58" w:rsidRPr="00860F6B" w:rsidRDefault="000E5E58" w:rsidP="000E5E58">
      <w:pPr>
        <w:numPr>
          <w:ilvl w:val="0"/>
          <w:numId w:val="15"/>
        </w:numPr>
        <w:tabs>
          <w:tab w:val="num" w:pos="0"/>
        </w:tabs>
        <w:ind w:firstLine="709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0E5E58" w:rsidRPr="00860F6B" w:rsidRDefault="000E5E58" w:rsidP="000E5E58">
      <w:pPr>
        <w:numPr>
          <w:ilvl w:val="0"/>
          <w:numId w:val="15"/>
        </w:numPr>
        <w:tabs>
          <w:tab w:val="num" w:pos="0"/>
        </w:tabs>
        <w:ind w:firstLine="68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иных, не зависящих 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4.22. </w:t>
      </w:r>
      <w:proofErr w:type="gramStart"/>
      <w:r w:rsidRPr="00860F6B">
        <w:rPr>
          <w:sz w:val="20"/>
          <w:szCs w:val="20"/>
        </w:rPr>
        <w:t xml:space="preserve">Если в процессе выполнения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4.23.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4.25.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4.26.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производить сортировку, резку и транспортировку металлолома Заказчика согласно проектно-технической документации. </w:t>
      </w:r>
      <w:proofErr w:type="spellStart"/>
      <w:r w:rsidRPr="00860F6B">
        <w:rPr>
          <w:sz w:val="20"/>
          <w:szCs w:val="20"/>
        </w:rPr>
        <w:t>Доразделку</w:t>
      </w:r>
      <w:proofErr w:type="spellEnd"/>
      <w:r w:rsidRPr="00860F6B">
        <w:rPr>
          <w:sz w:val="20"/>
          <w:szCs w:val="20"/>
        </w:rPr>
        <w:t xml:space="preserve"> и сортировку металлолома производить в соответствии с ГОСТ 2787-86 и ГОСТ 1639-93.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4.27.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несет ответственность за транспортировку с территории завода и утилизацию строительных отходов и грунта, образовавшихся при выполнении договорных работ на территории ОАО «Славнефть-ЯНОС».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отходы, образующиеся при выполнении договорных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вывозятся и утилизируются за счет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4.28.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не осуществлять въезд техники на газоны без согласования с цехами, ответственными за состояние закрепленных планшетов, и цехом № 2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 ОАО «Славнефть-ЯНОС».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восстановление нарушенных покрытий производить за счет собственных средств.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4.29. Выдача пропусков работникам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 привлеченных им субподрядчиков предусматривает обязанность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сдавать Заказчику выданные пропуска не позднее дня, следующего за днем окончания </w:t>
      </w:r>
      <w:r w:rsidRPr="00860F6B">
        <w:rPr>
          <w:sz w:val="20"/>
          <w:szCs w:val="20"/>
        </w:rPr>
        <w:lastRenderedPageBreak/>
        <w:t>срока соответствующего пропуска, либо днем увольнения работника – в зависимости от того, что наступит раньше.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4.30.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произвести индивидуальное испытание смонтированного оборудования,  принять участие в комплексном опробовании его Заказчиком. </w:t>
      </w:r>
    </w:p>
    <w:p w:rsidR="000E5E58" w:rsidRPr="00860F6B" w:rsidRDefault="000E5E58" w:rsidP="000E5E58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4.32. При готовности к сдаче Заказчику выполненного комплекса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извещает об этом Заказчика не позднее одного месяца до планируемой даты приёмки результата работ.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4.33. По окончании выполнения работ либо при прекращении действия настоящего договора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4.34. В случае нарушения предусмотренного пунктом 4.33. срока освобождения помещения и/или территории Заказчика более чем на 10 дней Заказчик вправе после письменного уведомления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(при их наличии). При этом до реализации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оно может быть вывезено Заказчиком с его территории и передано на хранение третьему лицу. Условия продажи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в </w:t>
      </w:r>
      <w:proofErr w:type="spellStart"/>
      <w:r w:rsidRPr="00860F6B">
        <w:rPr>
          <w:sz w:val="20"/>
          <w:szCs w:val="20"/>
        </w:rPr>
        <w:t>т.ч</w:t>
      </w:r>
      <w:proofErr w:type="spellEnd"/>
      <w:r w:rsidRPr="00860F6B">
        <w:rPr>
          <w:sz w:val="20"/>
          <w:szCs w:val="20"/>
        </w:rPr>
        <w:t xml:space="preserve">. цена, определяются Заказчиком самостоятельно. Реализация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860F6B">
        <w:rPr>
          <w:sz w:val="20"/>
          <w:szCs w:val="20"/>
        </w:rPr>
        <w:t xml:space="preserve">Если в течение 10 дней со дня опубликования объявления заявок на приобретение имущества не поступит, Заказчик вправе утилизировать имущество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с отнесением на последнего расходов на утилизацию.</w:t>
      </w:r>
      <w:proofErr w:type="gramEnd"/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4.35. </w:t>
      </w:r>
      <w:proofErr w:type="gramStart"/>
      <w:r w:rsidRPr="00860F6B">
        <w:rPr>
          <w:sz w:val="20"/>
          <w:szCs w:val="20"/>
        </w:rPr>
        <w:t xml:space="preserve">В случае необходимости выполнения работ и несения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на утверждение Заказчику до начала выполнения данных</w:t>
      </w:r>
      <w:proofErr w:type="gramEnd"/>
      <w:r w:rsidRPr="00860F6B">
        <w:rPr>
          <w:sz w:val="20"/>
          <w:szCs w:val="20"/>
        </w:rPr>
        <w:t xml:space="preserve"> работ.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4.36.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произвести ревизию</w:t>
      </w:r>
      <w:r>
        <w:rPr>
          <w:sz w:val="20"/>
          <w:szCs w:val="20"/>
        </w:rPr>
        <w:t xml:space="preserve"> в объеме 100 процентов</w:t>
      </w:r>
      <w:r w:rsidRPr="00860F6B">
        <w:rPr>
          <w:sz w:val="20"/>
          <w:szCs w:val="20"/>
        </w:rPr>
        <w:t xml:space="preserve"> всей арматуры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согласно выдаваемой проектно-технической документации, до начала ее монтажа. </w:t>
      </w:r>
    </w:p>
    <w:p w:rsidR="000E5E58" w:rsidRPr="00860F6B" w:rsidRDefault="000E5E58" w:rsidP="000E5E58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r w:rsidRPr="00860F6B">
        <w:rPr>
          <w:b/>
          <w:bCs/>
          <w:iCs/>
          <w:sz w:val="20"/>
          <w:szCs w:val="20"/>
        </w:rPr>
        <w:t>Статья 5. Обязанности Заказчика</w:t>
      </w:r>
    </w:p>
    <w:p w:rsidR="000E5E58" w:rsidRPr="00860F6B" w:rsidRDefault="000E5E58" w:rsidP="000E5E58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Для реализации настоящего договора Заказчик обязан:</w:t>
      </w:r>
    </w:p>
    <w:p w:rsidR="000E5E58" w:rsidRPr="00860F6B" w:rsidRDefault="000E5E58" w:rsidP="000E5E58">
      <w:pPr>
        <w:ind w:firstLine="348"/>
        <w:jc w:val="center"/>
        <w:rPr>
          <w:b/>
          <w:iCs/>
          <w:sz w:val="20"/>
          <w:szCs w:val="20"/>
        </w:rPr>
      </w:pP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5.1. В течение пяти дней с момента подписания договора передать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полный комплект документации в 4-х экземплярах согласно п. 1.1 Договора.</w:t>
      </w:r>
    </w:p>
    <w:p w:rsidR="000E5E58" w:rsidRPr="00860F6B" w:rsidRDefault="000E5E58" w:rsidP="000E5E58">
      <w:pPr>
        <w:ind w:firstLine="348"/>
        <w:jc w:val="both"/>
        <w:rPr>
          <w:b/>
          <w:sz w:val="20"/>
          <w:szCs w:val="20"/>
        </w:rPr>
      </w:pPr>
      <w:r w:rsidRPr="00860F6B">
        <w:rPr>
          <w:sz w:val="20"/>
          <w:szCs w:val="20"/>
        </w:rPr>
        <w:t xml:space="preserve">Передаваемая документация должна быть составлена в соответствии с требованиями действующих норм и правил и со штампом «в производство работ».  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5.2. Произвести приемку и оплату работ, выполненных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ядчиком, в порядке, предусмотренном в статьях 2 и 10.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5.3. Заказчик вправе вносить изменения в проектно-техническую документацию в течение периода выполнения работ, обязательные для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ядчиком. В случае если такие изменения повлияют на стоимость или срок завершения выполнения работ,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0E5E58" w:rsidRPr="00860F6B" w:rsidRDefault="000E5E58" w:rsidP="000E5E58">
      <w:pPr>
        <w:keepNext/>
        <w:widowControl w:val="0"/>
        <w:autoSpaceDE w:val="0"/>
        <w:autoSpaceDN w:val="0"/>
        <w:adjustRightInd w:val="0"/>
        <w:spacing w:line="360" w:lineRule="auto"/>
        <w:ind w:left="-2552" w:right="-765" w:firstLine="348"/>
        <w:jc w:val="center"/>
        <w:outlineLvl w:val="3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6. Право собственности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6.1. После подписания Акта оформленного согласно СНиП 3.01.04-87 Заказчик принимает объект под свою охрану и несет риск возможного его разрушения или повреждения.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6.2. До сдачи выполненного комплекса работ по договору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 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6.3.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0E5E58" w:rsidRPr="00860F6B" w:rsidRDefault="000E5E58" w:rsidP="000E5E58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7. Порядок сдачи  выполненных работ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7.1. Выполняемые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работы должны соответствовать требованиям технических условий, стандартам, нормам.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7.2.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ежемесячно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7.3. Приемка результата работ по настоящему договору осуществляется после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всех предусмотренных договором работ, передачи Заказчику документов, предусмотренных пунктами 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 xml:space="preserve"> и 7.2, и оформляется Актом согласно СНиП 3.01.04-87.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 xml:space="preserve">7.4. По завершению выполнения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передает Заказчику исполнительную документацию в соответствии со СНиП, </w:t>
      </w:r>
      <w:proofErr w:type="gramStart"/>
      <w:r w:rsidRPr="00860F6B">
        <w:rPr>
          <w:sz w:val="20"/>
          <w:szCs w:val="20"/>
        </w:rPr>
        <w:t>действующими</w:t>
      </w:r>
      <w:proofErr w:type="gramEnd"/>
      <w:r w:rsidRPr="00860F6B">
        <w:rPr>
          <w:sz w:val="20"/>
          <w:szCs w:val="20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какой либо части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устранить за свой счет и возместить Заказчику затраты, связанные с проведением дополнительной экспертизы.</w:t>
      </w:r>
    </w:p>
    <w:p w:rsidR="000E5E58" w:rsidRPr="00860F6B" w:rsidRDefault="000E5E58" w:rsidP="000E5E58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8. Порядок приемки  выполненных работ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8.1. Заказчик назначает своего представителя на объекте, который от его имени совместно с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осуществляет приемку выполненных работ по акту. 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 8.2. Заказчик в течение 5 дней с момента представления акта выполненных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0E5E58" w:rsidRPr="00860F6B" w:rsidRDefault="000E5E58" w:rsidP="000E5E58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9. Гарантии качества по сданным работам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0E5E58" w:rsidRPr="00860F6B" w:rsidRDefault="000E5E58" w:rsidP="000E5E58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на прочие строительные работы - 5 лет; на работы, не являющиеся строительными - 2 года; </w:t>
      </w:r>
      <w:proofErr w:type="gramStart"/>
      <w:r w:rsidRPr="00860F6B">
        <w:rPr>
          <w:sz w:val="20"/>
          <w:szCs w:val="20"/>
        </w:rPr>
        <w:t xml:space="preserve">на поставленные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эксплуатацию;</w:t>
      </w:r>
      <w:proofErr w:type="gramEnd"/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9.3. Если в период гарантийного срока в ходе эксплуатации объекта обнаружатся дефекты, препятствующие нормальной его эксплуатации,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0E5E58" w:rsidRPr="00860F6B" w:rsidRDefault="000E5E58" w:rsidP="000E5E58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9.4. При отказе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0E5E58" w:rsidRPr="00860F6B" w:rsidRDefault="000E5E58" w:rsidP="000E5E58">
      <w:pPr>
        <w:keepNext/>
        <w:spacing w:before="120"/>
        <w:ind w:firstLine="348"/>
        <w:jc w:val="center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 xml:space="preserve">Статья 10. Оплата работ и взаиморасчеты </w:t>
      </w:r>
    </w:p>
    <w:p w:rsidR="000E5E58" w:rsidRPr="00860F6B" w:rsidRDefault="000E5E58" w:rsidP="000E5E5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10.1. Заказчик перечисляет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авансовый платеж  в размере ________________________руб. в течение 15 календарных дней </w:t>
      </w:r>
      <w:proofErr w:type="gramStart"/>
      <w:r w:rsidRPr="00860F6B">
        <w:rPr>
          <w:sz w:val="20"/>
          <w:szCs w:val="20"/>
        </w:rPr>
        <w:t>с даты предоставления</w:t>
      </w:r>
      <w:proofErr w:type="gramEnd"/>
      <w:r w:rsidRPr="00860F6B">
        <w:rPr>
          <w:sz w:val="20"/>
          <w:szCs w:val="20"/>
        </w:rPr>
        <w:t xml:space="preserve"> следующих документов:</w:t>
      </w:r>
    </w:p>
    <w:p w:rsidR="000E5E58" w:rsidRPr="00860F6B" w:rsidRDefault="000E5E58" w:rsidP="000E5E5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– выставленного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счета;</w:t>
      </w:r>
    </w:p>
    <w:p w:rsidR="000E5E58" w:rsidRDefault="000E5E58" w:rsidP="000E5E5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 к настоящему Договору.  Расходы, связанные с оформлением банковской гарантии, оплачиваются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расходы, связанные с </w:t>
      </w:r>
      <w:proofErr w:type="spellStart"/>
      <w:r w:rsidRPr="00860F6B">
        <w:rPr>
          <w:sz w:val="20"/>
          <w:szCs w:val="20"/>
        </w:rPr>
        <w:t>авизованием</w:t>
      </w:r>
      <w:proofErr w:type="spellEnd"/>
      <w:r w:rsidRPr="00860F6B">
        <w:rPr>
          <w:sz w:val="20"/>
          <w:szCs w:val="20"/>
        </w:rPr>
        <w:t xml:space="preserve">  банковской гарантии в банке Заказчика, оплачиваются Заказчиком.</w:t>
      </w:r>
    </w:p>
    <w:p w:rsidR="000E5E58" w:rsidRPr="00860F6B" w:rsidRDefault="000E5E58" w:rsidP="000E5E58">
      <w:pPr>
        <w:jc w:val="both"/>
        <w:rPr>
          <w:sz w:val="20"/>
          <w:szCs w:val="20"/>
        </w:rPr>
      </w:pPr>
    </w:p>
    <w:p w:rsidR="000E5E58" w:rsidRPr="00860F6B" w:rsidRDefault="000E5E58" w:rsidP="000E5E5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10.2.</w:t>
      </w:r>
      <w:r w:rsidRPr="00483979">
        <w:rPr>
          <w:sz w:val="20"/>
          <w:szCs w:val="20"/>
        </w:rPr>
        <w:t xml:space="preserve"> </w:t>
      </w:r>
      <w:r w:rsidRPr="00617735">
        <w:rPr>
          <w:sz w:val="20"/>
          <w:szCs w:val="20"/>
        </w:rPr>
        <w:t xml:space="preserve">Подрядчик обязан осуществить погашение аванса в соответствии с Графиком  погашения авансовых платежей (Приложение  № 3 к настоящему Договору), в полном объеме не позднее __________________.  В случае, если авансовый платеж не будет погашен </w:t>
      </w:r>
      <w:proofErr w:type="gramStart"/>
      <w:r w:rsidRPr="00617735">
        <w:rPr>
          <w:sz w:val="20"/>
          <w:szCs w:val="20"/>
        </w:rPr>
        <w:t>к</w:t>
      </w:r>
      <w:proofErr w:type="gramEnd"/>
      <w:r w:rsidRPr="00617735">
        <w:rPr>
          <w:sz w:val="20"/>
          <w:szCs w:val="20"/>
        </w:rPr>
        <w:t xml:space="preserve"> _______________, </w:t>
      </w:r>
      <w:proofErr w:type="gramStart"/>
      <w:r w:rsidRPr="00617735">
        <w:rPr>
          <w:sz w:val="20"/>
          <w:szCs w:val="20"/>
        </w:rPr>
        <w:t>Подрядчик</w:t>
      </w:r>
      <w:proofErr w:type="gramEnd"/>
      <w:r w:rsidRPr="00617735">
        <w:rPr>
          <w:sz w:val="20"/>
          <w:szCs w:val="20"/>
        </w:rPr>
        <w:t xml:space="preserve"> обязан вернуть Заказчику неотработанную часть авансового платежа не позднее _______________..</w:t>
      </w:r>
      <w:r>
        <w:rPr>
          <w:sz w:val="20"/>
          <w:szCs w:val="20"/>
        </w:rPr>
        <w:t xml:space="preserve">  </w:t>
      </w:r>
      <w:r w:rsidRPr="00617735">
        <w:rPr>
          <w:sz w:val="20"/>
          <w:szCs w:val="20"/>
        </w:rPr>
        <w:t>По согласованию сторон возможно досрочное погашение аванса</w:t>
      </w:r>
      <w:r w:rsidRPr="00860F6B">
        <w:rPr>
          <w:sz w:val="20"/>
          <w:szCs w:val="20"/>
        </w:rPr>
        <w:t xml:space="preserve">.       </w:t>
      </w:r>
    </w:p>
    <w:p w:rsidR="000E5E58" w:rsidRPr="00860F6B" w:rsidRDefault="000E5E58" w:rsidP="000E5E5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10.3.Заказчик обязуется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стоимость выполненных работ в течение 60 дней после подписания акта приемки выполненных работ формы КС-2, справки стоимости выполненных работ формы КС-3, устранения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 всех  выявленных  дефектов и получения Заказчиком всех документов в соответствии с пунктами 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>, и 7.2. настоящего договора.</w:t>
      </w:r>
    </w:p>
    <w:p w:rsidR="000E5E58" w:rsidRPr="00860F6B" w:rsidRDefault="000E5E58" w:rsidP="000E5E5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10.4. Разница в стоимости материалов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(возникшая между стоимостью, указанной в п.2.1. настоящего Договора и стоимостью фактически приобретенных материалов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ядчика),  в актах выполненных работ предъявляться к оплате не будет. </w:t>
      </w:r>
    </w:p>
    <w:p w:rsidR="000E5E58" w:rsidRPr="00860F6B" w:rsidRDefault="000E5E58" w:rsidP="000E5E5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10.5. В течение 5-ти дней после подписания акта выполненных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представляет Заказчику счет-фактуру, в соответствии с Налоговым Кодексом Российской Федерации.</w:t>
      </w:r>
    </w:p>
    <w:p w:rsidR="000E5E58" w:rsidRPr="00860F6B" w:rsidRDefault="000E5E58" w:rsidP="000E5E5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10.6. Оплата работ производится Заказчиком по договорной цене, предусмотренной статьей 2.1. настоящего договора,  с зачетом всех ранее произведенных платежей.</w:t>
      </w:r>
    </w:p>
    <w:p w:rsidR="000E5E58" w:rsidRPr="00860F6B" w:rsidRDefault="000E5E58" w:rsidP="000E5E58">
      <w:pPr>
        <w:pStyle w:val="34"/>
        <w:ind w:left="0"/>
        <w:rPr>
          <w:sz w:val="20"/>
          <w:szCs w:val="20"/>
        </w:rPr>
      </w:pPr>
      <w:r w:rsidRPr="00860F6B">
        <w:rPr>
          <w:sz w:val="20"/>
          <w:szCs w:val="20"/>
        </w:rPr>
        <w:t xml:space="preserve">10.7. В случае досрочного расторжения договора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позднее даты расторжения договора возвращает Заказчику неотработанную часть аванса.</w:t>
      </w:r>
    </w:p>
    <w:p w:rsidR="000E5E58" w:rsidRPr="00860F6B" w:rsidRDefault="000E5E58" w:rsidP="000E5E5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>10.8</w:t>
      </w:r>
      <w:proofErr w:type="gramStart"/>
      <w:r w:rsidRPr="00860F6B">
        <w:rPr>
          <w:sz w:val="20"/>
          <w:szCs w:val="20"/>
        </w:rPr>
        <w:t xml:space="preserve"> В</w:t>
      </w:r>
      <w:proofErr w:type="gramEnd"/>
      <w:r w:rsidRPr="00860F6B">
        <w:rPr>
          <w:sz w:val="20"/>
          <w:szCs w:val="20"/>
        </w:rPr>
        <w:t>се платежно-расчетные документы должны содержать ссылку на регистрационный номер договора, присвоенный при регистрации ОАО “Славнефть-ЯНОС”, в соответствии с которым  проводится  хозяйственная  операция.</w:t>
      </w:r>
    </w:p>
    <w:p w:rsidR="000E5E58" w:rsidRPr="00860F6B" w:rsidRDefault="000E5E58" w:rsidP="000E5E5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10.9. Оплата выполненных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работ производится Заказчиком не ранее поступления на расчетный счет Заказчика оплаты за оказанные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0E5E58" w:rsidRPr="00860F6B" w:rsidRDefault="000E5E58" w:rsidP="000E5E58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10.10. При окончании срока действия договора Стороны в течение 30-ти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обязательств.</w:t>
      </w:r>
    </w:p>
    <w:p w:rsidR="000E5E58" w:rsidRPr="00860F6B" w:rsidRDefault="000E5E58" w:rsidP="000E5E58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10.11.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</w:t>
      </w:r>
    </w:p>
    <w:p w:rsidR="000E5E58" w:rsidRPr="00860F6B" w:rsidRDefault="000E5E58" w:rsidP="000E5E58">
      <w:pPr>
        <w:keepNext/>
        <w:ind w:firstLine="348"/>
        <w:jc w:val="center"/>
        <w:outlineLvl w:val="1"/>
        <w:rPr>
          <w:b/>
          <w:bCs/>
          <w:iCs/>
          <w:sz w:val="20"/>
          <w:szCs w:val="20"/>
        </w:rPr>
      </w:pPr>
    </w:p>
    <w:p w:rsidR="000E5E58" w:rsidRPr="00860F6B" w:rsidRDefault="000E5E58" w:rsidP="000E5E58">
      <w:pPr>
        <w:keepNext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11. Строительный контроль и надзор Заказчика за исполнением договора</w:t>
      </w:r>
    </w:p>
    <w:p w:rsidR="000E5E58" w:rsidRPr="00860F6B" w:rsidRDefault="000E5E58" w:rsidP="000E5E58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11.1. В соответствии со ст.53 Градостроительного кодекса РФ проведение либо организация проведения строительного контроля является обязанностью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ядчика. Для осуществления строительного контроля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вправе привлечь третье лицо, имеющее выданное СРО свидетельство о допуске к выполнению данного вида работ.</w:t>
      </w:r>
    </w:p>
    <w:p w:rsidR="000E5E58" w:rsidRPr="00860F6B" w:rsidRDefault="000E5E58" w:rsidP="000E5E58">
      <w:pPr>
        <w:autoSpaceDE w:val="0"/>
        <w:autoSpaceDN w:val="0"/>
        <w:adjustRightInd w:val="0"/>
        <w:ind w:firstLine="348"/>
        <w:jc w:val="both"/>
        <w:rPr>
          <w:b/>
          <w:bCs/>
          <w:sz w:val="20"/>
          <w:szCs w:val="20"/>
        </w:rPr>
      </w:pPr>
      <w:r w:rsidRPr="00860F6B">
        <w:rPr>
          <w:sz w:val="20"/>
          <w:szCs w:val="20"/>
        </w:rPr>
        <w:t xml:space="preserve"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0E5E58" w:rsidRPr="00860F6B" w:rsidRDefault="000E5E58" w:rsidP="000E5E58">
      <w:pPr>
        <w:keepNext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12. Изменение условий договора</w:t>
      </w:r>
    </w:p>
    <w:p w:rsidR="000E5E58" w:rsidRPr="00860F6B" w:rsidRDefault="000E5E58" w:rsidP="000E5E58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Изменения, связанные с выполнением Сторонами своих обязательств: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12.1. Если Заказчик не выполнит в срок свои обязательства, предусмотренные настоящим договором, и это приведет к задержке выполнения работ,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0E5E58" w:rsidRPr="00860F6B" w:rsidRDefault="000E5E58" w:rsidP="000E5E58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12.2. Заказчик в одностороннем порядке с письменным уведомлением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 предстоящем расторжении за 5 дней может расторгнуть договор в следующих случаях:</w:t>
      </w:r>
    </w:p>
    <w:p w:rsidR="000E5E58" w:rsidRPr="00860F6B" w:rsidRDefault="000E5E58" w:rsidP="000E5E5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Задержки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начала работ или приостановки работ более чем на 10 дней по причинам, не зависящим от Заказчика;</w:t>
      </w:r>
    </w:p>
    <w:p w:rsidR="000E5E58" w:rsidRPr="00860F6B" w:rsidRDefault="000E5E58" w:rsidP="000E5E5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сроков выполнения работ, перечисленных в календарном плане/графике производства работ;</w:t>
      </w:r>
    </w:p>
    <w:p w:rsidR="000E5E58" w:rsidRPr="00860F6B" w:rsidRDefault="000E5E58" w:rsidP="000E5E5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Несоблюдения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10 дней против сроков, предусмотренных календарным планом/графиком производства работ;</w:t>
      </w:r>
    </w:p>
    <w:p w:rsidR="000E5E58" w:rsidRPr="00860F6B" w:rsidRDefault="000E5E58" w:rsidP="000E5E5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 будет выполнять соответствующие работы.</w:t>
      </w:r>
    </w:p>
    <w:p w:rsidR="000E5E58" w:rsidRPr="00860F6B" w:rsidRDefault="000E5E58" w:rsidP="000E5E58">
      <w:pPr>
        <w:tabs>
          <w:tab w:val="num" w:pos="1080"/>
          <w:tab w:val="num" w:pos="1200"/>
        </w:tabs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возместить Заказчику понесенные последним убытки в виде такой разницы стоимости работ.</w:t>
      </w:r>
    </w:p>
    <w:p w:rsidR="000E5E58" w:rsidRPr="00860F6B" w:rsidRDefault="000E5E58" w:rsidP="000E5E58">
      <w:pPr>
        <w:tabs>
          <w:tab w:val="num" w:pos="1080"/>
          <w:tab w:val="num" w:pos="1200"/>
        </w:tabs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расторжения договора по основаниям, предусмотренным настоящим пунктом, Заказчик обязан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понесенные им расходы в связи с исполнением настоящего договора в пределах стоимости работ по договору.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 не вправе требовать от Заказчика возмещения убытков, причиненных расторжением договора по названному основанию.</w:t>
      </w:r>
    </w:p>
    <w:p w:rsidR="000E5E58" w:rsidRPr="00860F6B" w:rsidRDefault="000E5E58" w:rsidP="000E5E58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12.3. Заказчик в любое время до сдачи ему результата работ вправе при условии предварительного письменного уведомления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работы, выполненные до получения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уведомления об отказе Заказчика от исполнения договора.</w:t>
      </w:r>
    </w:p>
    <w:p w:rsidR="000E5E58" w:rsidRPr="00860F6B" w:rsidRDefault="000E5E58" w:rsidP="000E5E58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12.4.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 одностороннем порядке с письменным уведомлением Заказчика о предстоящем расторжении за 60 дней может расторгнуть договор в следующих случаях:</w:t>
      </w:r>
    </w:p>
    <w:p w:rsidR="000E5E58" w:rsidRPr="00860F6B" w:rsidRDefault="000E5E58" w:rsidP="000E5E5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0E5E58" w:rsidRPr="00860F6B" w:rsidRDefault="000E5E58" w:rsidP="000E5E58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Остановки Заказчиком выполнения работ по причинам, не зависящим 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на срок, превышающий 3 месяца.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12.5. В случае</w:t>
      </w:r>
      <w:proofErr w:type="gramStart"/>
      <w:r w:rsidRPr="00860F6B">
        <w:rPr>
          <w:sz w:val="20"/>
          <w:szCs w:val="20"/>
        </w:rPr>
        <w:t>,</w:t>
      </w:r>
      <w:proofErr w:type="gramEnd"/>
      <w:r w:rsidRPr="00860F6B">
        <w:rPr>
          <w:sz w:val="20"/>
          <w:szCs w:val="20"/>
        </w:rPr>
        <w:t xml:space="preserve"> если Заказчиком будут обнаружены некачественно выполненные работы,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0E5E58" w:rsidRPr="00860F6B" w:rsidRDefault="000E5E58" w:rsidP="000E5E58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proofErr w:type="gramStart"/>
      <w:r w:rsidRPr="00860F6B">
        <w:rPr>
          <w:b/>
          <w:bCs/>
          <w:iCs/>
          <w:sz w:val="20"/>
          <w:szCs w:val="20"/>
        </w:rPr>
        <w:lastRenderedPageBreak/>
        <w:t>Форс</w:t>
      </w:r>
      <w:proofErr w:type="gramEnd"/>
      <w:r w:rsidRPr="00860F6B">
        <w:rPr>
          <w:b/>
          <w:bCs/>
          <w:iCs/>
          <w:sz w:val="20"/>
          <w:szCs w:val="20"/>
        </w:rPr>
        <w:t xml:space="preserve"> - мажорные обстоятельства:</w:t>
      </w:r>
    </w:p>
    <w:p w:rsidR="000E5E58" w:rsidRPr="00860F6B" w:rsidRDefault="000E5E58" w:rsidP="000E5E58">
      <w:pPr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12.6. </w:t>
      </w:r>
      <w:proofErr w:type="gramStart"/>
      <w:r w:rsidRPr="00860F6B">
        <w:rPr>
          <w:sz w:val="20"/>
          <w:szCs w:val="20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0E5E58" w:rsidRPr="00860F6B" w:rsidRDefault="000E5E58" w:rsidP="000E5E58">
      <w:pPr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Если эти обстоятельства будут продолжаться более 90 дней, то Заказчик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имеют право отказаться от дальнейшего исполнения обязательств по Договору.</w:t>
      </w:r>
    </w:p>
    <w:p w:rsidR="000E5E58" w:rsidRPr="00860F6B" w:rsidRDefault="000E5E58" w:rsidP="000E5E58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r w:rsidRPr="00860F6B">
        <w:rPr>
          <w:b/>
          <w:bCs/>
          <w:iCs/>
          <w:sz w:val="20"/>
          <w:szCs w:val="20"/>
        </w:rPr>
        <w:t>Прочие изменения: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12.7. </w:t>
      </w:r>
      <w:proofErr w:type="gramStart"/>
      <w:r w:rsidRPr="00860F6B">
        <w:rPr>
          <w:sz w:val="20"/>
          <w:szCs w:val="20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12.8. 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 после чего Заказчик в течение 60 дней оплачивает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выполненные работы. </w:t>
      </w:r>
      <w:proofErr w:type="gramStart"/>
      <w:r w:rsidRPr="00860F6B">
        <w:rPr>
          <w:sz w:val="20"/>
          <w:szCs w:val="20"/>
        </w:rPr>
        <w:t xml:space="preserve">В случае если стороны не смогут согласовать физические объемы выполненных работ и/или их стоимость, Заказчик уплачивает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0E5E58" w:rsidRPr="00860F6B" w:rsidRDefault="000E5E58" w:rsidP="000E5E58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12.9. </w:t>
      </w:r>
      <w:proofErr w:type="gramStart"/>
      <w:r w:rsidRPr="00860F6B">
        <w:rPr>
          <w:sz w:val="20"/>
          <w:szCs w:val="20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E5E58" w:rsidRPr="00860F6B" w:rsidRDefault="000E5E58" w:rsidP="000E5E58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0E5E58" w:rsidRPr="00860F6B" w:rsidRDefault="000E5E58" w:rsidP="000E5E58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60F6B">
        <w:rPr>
          <w:sz w:val="20"/>
          <w:szCs w:val="20"/>
        </w:rPr>
        <w:t>с даты получения</w:t>
      </w:r>
      <w:proofErr w:type="gramEnd"/>
      <w:r w:rsidRPr="00860F6B">
        <w:rPr>
          <w:sz w:val="20"/>
          <w:szCs w:val="20"/>
        </w:rPr>
        <w:t xml:space="preserve"> письменного уведомления.</w:t>
      </w:r>
    </w:p>
    <w:p w:rsidR="000E5E58" w:rsidRPr="00860F6B" w:rsidRDefault="000E5E58" w:rsidP="000E5E58">
      <w:pPr>
        <w:ind w:right="125" w:firstLine="348"/>
        <w:jc w:val="both"/>
        <w:rPr>
          <w:sz w:val="20"/>
          <w:szCs w:val="20"/>
        </w:rPr>
      </w:pPr>
      <w:proofErr w:type="gramStart"/>
      <w:r w:rsidRPr="00860F6B">
        <w:rPr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0E5E58" w:rsidRPr="00860F6B" w:rsidRDefault="000E5E58" w:rsidP="000E5E58">
      <w:pPr>
        <w:widowControl w:val="0"/>
        <w:autoSpaceDE w:val="0"/>
        <w:autoSpaceDN w:val="0"/>
        <w:adjustRightInd w:val="0"/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60F6B">
        <w:rPr>
          <w:sz w:val="20"/>
          <w:szCs w:val="20"/>
        </w:rPr>
        <w:t>был</w:t>
      </w:r>
      <w:proofErr w:type="gramEnd"/>
      <w:r w:rsidRPr="00860F6B">
        <w:rPr>
          <w:sz w:val="20"/>
          <w:szCs w:val="20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0E5E58" w:rsidRPr="00860F6B" w:rsidRDefault="000E5E58" w:rsidP="000E5E58">
      <w:pPr>
        <w:keepNext/>
        <w:ind w:firstLine="346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13. Имущественная ответственность</w:t>
      </w:r>
    </w:p>
    <w:p w:rsidR="000E5E58" w:rsidRPr="00860F6B" w:rsidRDefault="000E5E58" w:rsidP="000E5E58">
      <w:pPr>
        <w:keepNext/>
        <w:ind w:firstLine="346"/>
        <w:jc w:val="center"/>
        <w:outlineLvl w:val="1"/>
        <w:rPr>
          <w:b/>
          <w:bCs/>
          <w:sz w:val="20"/>
          <w:szCs w:val="20"/>
        </w:rPr>
      </w:pP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срока окончания работ по Договору он уплачивает Заказчику неустойку в размере 0,1 % от стоимости работ по договору, но не менее 50 000 </w:t>
      </w:r>
      <w:proofErr w:type="spellStart"/>
      <w:r w:rsidRPr="00860F6B">
        <w:rPr>
          <w:sz w:val="20"/>
          <w:szCs w:val="20"/>
        </w:rPr>
        <w:t>руб</w:t>
      </w:r>
      <w:proofErr w:type="gramStart"/>
      <w:r w:rsidRPr="00860F6B">
        <w:rPr>
          <w:sz w:val="20"/>
          <w:szCs w:val="20"/>
        </w:rPr>
        <w:t>.в</w:t>
      </w:r>
      <w:proofErr w:type="spellEnd"/>
      <w:proofErr w:type="gramEnd"/>
      <w:r w:rsidRPr="00860F6B">
        <w:rPr>
          <w:sz w:val="20"/>
          <w:szCs w:val="20"/>
        </w:rPr>
        <w:t xml:space="preserve"> день за каждый день просрочки.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несвоевременного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отдельных этапов работ (т.е. видов работ, предусмотренных приложением №2 к Договору или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50 000 руб. в день за каждый день просрочки.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  13.2. В случае расторжения договора по вине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в том числе по основаниям, предусмотренным в п. 12.2. настоящего договора,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0E5E58" w:rsidRPr="00860F6B" w:rsidRDefault="000E5E58" w:rsidP="000E5E58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13.3. В случае неполного или некачественного выполнения работ по договору, в результате чего:</w:t>
      </w:r>
    </w:p>
    <w:p w:rsidR="000E5E58" w:rsidRPr="00860F6B" w:rsidRDefault="000E5E58" w:rsidP="000E5E58">
      <w:pPr>
        <w:ind w:firstLine="567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либо часть работ выполнялась  или переделывалась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или иным лицом после сдачи результата работ Заказчику,</w:t>
      </w:r>
    </w:p>
    <w:p w:rsidR="000E5E58" w:rsidRPr="00860F6B" w:rsidRDefault="000E5E58" w:rsidP="000E5E58">
      <w:pPr>
        <w:ind w:firstLine="567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либо имел место простой или останов объекта, или авария, или инцидент, или производственная неполадка,</w:t>
      </w:r>
    </w:p>
    <w:p w:rsidR="000E5E58" w:rsidRPr="00860F6B" w:rsidRDefault="000E5E58" w:rsidP="000E5E58">
      <w:pPr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Подр</w:t>
      </w:r>
      <w:r w:rsidRPr="00860F6B">
        <w:rPr>
          <w:sz w:val="20"/>
          <w:szCs w:val="20"/>
        </w:rPr>
        <w:t>ядчик уплачивает Заказчику неустойку в размере 0,1 % от стоимости работ по договору (либо соответствующему приложению к договору), но не менее 10 000 руб. в день за каждый день выполнения таких работ и/или за каждый полный или неполный день простоя или останова объекта, а всего (независимо от количества таких дней) не менее 50 000 руб.</w:t>
      </w:r>
      <w:proofErr w:type="gramEnd"/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13.4.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привлекаемыми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требований </w:t>
      </w:r>
      <w:proofErr w:type="spellStart"/>
      <w:r w:rsidRPr="00860F6B">
        <w:rPr>
          <w:sz w:val="20"/>
          <w:szCs w:val="20"/>
        </w:rPr>
        <w:t>п.п</w:t>
      </w:r>
      <w:proofErr w:type="spellEnd"/>
      <w:r w:rsidRPr="00860F6B">
        <w:rPr>
          <w:sz w:val="20"/>
          <w:szCs w:val="20"/>
        </w:rPr>
        <w:t xml:space="preserve">. 4.3, 4.4, 4.6., 4.8.-4.11, 4.20 Статьи 4 «Обязанности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ядчика»,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уплатить Заказчику штраф в размере 10 000 рублей за каждое допущенное нарушение.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13.5. </w:t>
      </w:r>
      <w:proofErr w:type="gramStart"/>
      <w:r w:rsidRPr="00860F6B">
        <w:rPr>
          <w:sz w:val="20"/>
          <w:szCs w:val="20"/>
        </w:rPr>
        <w:t xml:space="preserve">В случае нарушения работником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(либо работником субподрядчика) Положения о пропускном и </w:t>
      </w:r>
      <w:proofErr w:type="spellStart"/>
      <w:r w:rsidRPr="00860F6B">
        <w:rPr>
          <w:sz w:val="20"/>
          <w:szCs w:val="20"/>
        </w:rPr>
        <w:t>внутриобъектовом</w:t>
      </w:r>
      <w:proofErr w:type="spellEnd"/>
      <w:r w:rsidRPr="00860F6B">
        <w:rPr>
          <w:sz w:val="20"/>
          <w:szCs w:val="20"/>
        </w:rPr>
        <w:t xml:space="preserve">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выплачивает Заказчику штраф в размере 50 000 (пятидесяти тысяч) рублей, за каждый установленный факт нарушения.</w:t>
      </w:r>
      <w:proofErr w:type="gramEnd"/>
      <w:r w:rsidRPr="00860F6B">
        <w:rPr>
          <w:sz w:val="20"/>
          <w:szCs w:val="20"/>
        </w:rPr>
        <w:t xml:space="preserve"> В случае совершения нарушения группой лиц сумма штрафа составляет 100 000 (сто тысяч) рублей.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13.6. В случае несвоевременной сдачи пропусков, выданных работникам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 привлеченных им субподрядчиков,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выплачивает Заказчику штраф в размере        1 500 рублей за каждый несданный (несвоевременно сданный) пропуск.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13.7. В случае нарушения предусмотренного пунктом 4.33. срока освобождения  помещения и/или территории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за время просрочки неустойку в размере 5 000 руб. за каждый день просрочки.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13.8. За несвоевременный возврат </w:t>
      </w:r>
      <w:proofErr w:type="spellStart"/>
      <w:r w:rsidRPr="00860F6B">
        <w:rPr>
          <w:sz w:val="20"/>
          <w:szCs w:val="20"/>
        </w:rPr>
        <w:t>Генодрядчиком</w:t>
      </w:r>
      <w:proofErr w:type="spellEnd"/>
      <w:r w:rsidRPr="00860F6B">
        <w:rPr>
          <w:sz w:val="20"/>
          <w:szCs w:val="20"/>
        </w:rPr>
        <w:t xml:space="preserve">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13.9. В случае</w:t>
      </w:r>
      <w:proofErr w:type="gramStart"/>
      <w:r w:rsidRPr="00860F6B">
        <w:rPr>
          <w:sz w:val="20"/>
          <w:szCs w:val="20"/>
        </w:rPr>
        <w:t>,</w:t>
      </w:r>
      <w:proofErr w:type="gramEnd"/>
      <w:r w:rsidRPr="00860F6B">
        <w:rPr>
          <w:sz w:val="20"/>
          <w:szCs w:val="20"/>
        </w:rPr>
        <w:t xml:space="preserve"> если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возместить Заказчику все понесенные либо предъявленные в этой связи расходы.</w:t>
      </w:r>
    </w:p>
    <w:p w:rsidR="000E5E58" w:rsidRPr="00860F6B" w:rsidRDefault="000E5E58" w:rsidP="000E5E58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13.10. За задержку расчетов за выполненные работы Заказчик уплачивает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уплачивает предусмотренные настоящим разделом неустойки не позднее 5 рабочих дней </w:t>
      </w:r>
      <w:proofErr w:type="gramStart"/>
      <w:r w:rsidRPr="00860F6B">
        <w:rPr>
          <w:sz w:val="20"/>
          <w:szCs w:val="20"/>
        </w:rPr>
        <w:t>с даты получения</w:t>
      </w:r>
      <w:proofErr w:type="gramEnd"/>
      <w:r w:rsidRPr="00860F6B">
        <w:rPr>
          <w:sz w:val="20"/>
          <w:szCs w:val="20"/>
        </w:rPr>
        <w:t xml:space="preserve"> требования Заказчика. Заказчик вправе взыскать неустойки путем зачета встречных однородных требований и </w:t>
      </w:r>
      <w:proofErr w:type="gramStart"/>
      <w:r w:rsidRPr="00860F6B">
        <w:rPr>
          <w:sz w:val="20"/>
          <w:szCs w:val="20"/>
        </w:rPr>
        <w:t>уменьшения</w:t>
      </w:r>
      <w:proofErr w:type="gramEnd"/>
      <w:r w:rsidRPr="00860F6B">
        <w:rPr>
          <w:sz w:val="20"/>
          <w:szCs w:val="20"/>
        </w:rPr>
        <w:t xml:space="preserve"> таким образом сумм, подлежащих выплате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ядчику.</w:t>
      </w:r>
    </w:p>
    <w:p w:rsidR="000E5E58" w:rsidRPr="00860F6B" w:rsidRDefault="000E5E58" w:rsidP="000E5E58">
      <w:pPr>
        <w:ind w:firstLine="348"/>
        <w:jc w:val="both"/>
        <w:rPr>
          <w:b/>
          <w:sz w:val="20"/>
          <w:szCs w:val="20"/>
        </w:rPr>
      </w:pPr>
      <w:r w:rsidRPr="00860F6B">
        <w:rPr>
          <w:sz w:val="20"/>
          <w:szCs w:val="20"/>
        </w:rPr>
        <w:t xml:space="preserve">13.12. Ущерб, нанесенный третьему лицу в результате строительства объекта по вине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или Заказчика, компенсируется виновной стороной. 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13.13. Спорные вопросы, возникающие в ходе исполнения настоящего Договора, разрешаются Заказчиком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путем переговоров и в обязательном порядке фиксируются Протоколом. Если Заказчик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0E5E58" w:rsidRPr="00860F6B" w:rsidRDefault="000E5E58" w:rsidP="000E5E58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13.14.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0E5E58" w:rsidRPr="00860F6B" w:rsidRDefault="000E5E58" w:rsidP="000E5E58">
      <w:pPr>
        <w:shd w:val="clear" w:color="auto" w:fill="FFFFFF"/>
        <w:ind w:firstLine="340"/>
        <w:jc w:val="both"/>
        <w:rPr>
          <w:b/>
          <w:sz w:val="20"/>
          <w:szCs w:val="20"/>
        </w:rPr>
      </w:pPr>
    </w:p>
    <w:p w:rsidR="000E5E58" w:rsidRPr="00860F6B" w:rsidRDefault="000E5E58" w:rsidP="000E5E58">
      <w:pPr>
        <w:shd w:val="clear" w:color="auto" w:fill="FFFFFF"/>
        <w:ind w:firstLine="340"/>
        <w:jc w:val="both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>Приложения:</w:t>
      </w:r>
    </w:p>
    <w:p w:rsidR="000E5E58" w:rsidRPr="00860F6B" w:rsidRDefault="000E5E58" w:rsidP="000E5E58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pacing w:val="-14"/>
          <w:sz w:val="20"/>
          <w:szCs w:val="20"/>
        </w:rPr>
        <w:t>Протокол  согласования договорной  цены.</w:t>
      </w:r>
    </w:p>
    <w:p w:rsidR="000E5E58" w:rsidRPr="00860F6B" w:rsidRDefault="000E5E58" w:rsidP="000E5E58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pacing w:val="-14"/>
          <w:sz w:val="20"/>
          <w:szCs w:val="20"/>
        </w:rPr>
        <w:t>График производства работ и освоения средств</w:t>
      </w:r>
    </w:p>
    <w:p w:rsidR="00680FE5" w:rsidRPr="00860F6B" w:rsidRDefault="000E5E58" w:rsidP="000E5E58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z w:val="20"/>
          <w:szCs w:val="20"/>
        </w:rPr>
        <w:t>График погашения авансовых платежей</w:t>
      </w:r>
    </w:p>
    <w:p w:rsidR="00680FE5" w:rsidRPr="00860F6B" w:rsidRDefault="00680FE5" w:rsidP="00680FE5">
      <w:pPr>
        <w:shd w:val="clear" w:color="auto" w:fill="FFFFFF"/>
        <w:ind w:left="708" w:firstLine="708"/>
        <w:jc w:val="both"/>
        <w:rPr>
          <w:spacing w:val="-14"/>
          <w:sz w:val="20"/>
          <w:szCs w:val="20"/>
        </w:rPr>
      </w:pPr>
    </w:p>
    <w:p w:rsidR="00680FE5" w:rsidRPr="00860F6B" w:rsidRDefault="00680FE5" w:rsidP="00680FE5">
      <w:pPr>
        <w:shd w:val="clear" w:color="auto" w:fill="FFFFFF"/>
        <w:ind w:left="708" w:firstLine="708"/>
        <w:jc w:val="both"/>
        <w:rPr>
          <w:spacing w:val="-14"/>
          <w:sz w:val="20"/>
          <w:szCs w:val="20"/>
        </w:rPr>
      </w:pP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680FE5" w:rsidRPr="00860F6B" w:rsidTr="00EB1B0B">
        <w:trPr>
          <w:trHeight w:val="1305"/>
        </w:trPr>
        <w:tc>
          <w:tcPr>
            <w:tcW w:w="5211" w:type="dxa"/>
          </w:tcPr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Заказчик</w:t>
            </w:r>
          </w:p>
          <w:p w:rsidR="00680FE5" w:rsidRPr="00860F6B" w:rsidRDefault="00680FE5" w:rsidP="00EB1B0B">
            <w:pPr>
              <w:spacing w:before="240" w:after="60"/>
              <w:outlineLvl w:val="8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860F6B">
              <w:rPr>
                <w:rFonts w:ascii="Cambria" w:hAnsi="Cambria"/>
                <w:b/>
                <w:iCs/>
                <w:sz w:val="20"/>
                <w:szCs w:val="20"/>
              </w:rPr>
              <w:t>ОАО «Славнефть-ЯНОС»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Российская Федерация,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860F6B">
                <w:rPr>
                  <w:sz w:val="20"/>
                  <w:szCs w:val="20"/>
                </w:rPr>
                <w:t>150023, г</w:t>
              </w:r>
            </w:smartTag>
            <w:r w:rsidRPr="00860F6B">
              <w:rPr>
                <w:sz w:val="20"/>
                <w:szCs w:val="20"/>
              </w:rPr>
              <w:t xml:space="preserve">.Ярославль,  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Московский проспект, д.130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ИНН 7601001107, КПП 760401001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proofErr w:type="gramStart"/>
            <w:r w:rsidRPr="00860F6B">
              <w:rPr>
                <w:sz w:val="20"/>
                <w:szCs w:val="20"/>
              </w:rPr>
              <w:t>Р</w:t>
            </w:r>
            <w:proofErr w:type="gramEnd"/>
            <w:r w:rsidRPr="00860F6B">
              <w:rPr>
                <w:sz w:val="20"/>
                <w:szCs w:val="20"/>
              </w:rPr>
              <w:t>/</w:t>
            </w:r>
            <w:proofErr w:type="spellStart"/>
            <w:r w:rsidRPr="00860F6B">
              <w:rPr>
                <w:sz w:val="20"/>
                <w:szCs w:val="20"/>
              </w:rPr>
              <w:t>сч</w:t>
            </w:r>
            <w:proofErr w:type="spellEnd"/>
            <w:r w:rsidRPr="00860F6B">
              <w:rPr>
                <w:sz w:val="20"/>
                <w:szCs w:val="20"/>
              </w:rPr>
              <w:t xml:space="preserve"> 40702810200004268190 в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АКБ «</w:t>
            </w:r>
            <w:proofErr w:type="spellStart"/>
            <w:r w:rsidRPr="00860F6B">
              <w:rPr>
                <w:sz w:val="20"/>
                <w:szCs w:val="20"/>
              </w:rPr>
              <w:t>ЕврофинансМоснарбанк</w:t>
            </w:r>
            <w:proofErr w:type="spellEnd"/>
            <w:r w:rsidRPr="00860F6B">
              <w:rPr>
                <w:sz w:val="20"/>
                <w:szCs w:val="20"/>
              </w:rPr>
              <w:t xml:space="preserve">» </w:t>
            </w:r>
            <w:proofErr w:type="spellStart"/>
            <w:r w:rsidRPr="00860F6B">
              <w:rPr>
                <w:sz w:val="20"/>
                <w:szCs w:val="20"/>
              </w:rPr>
              <w:t>г.Москва</w:t>
            </w:r>
            <w:proofErr w:type="spellEnd"/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К/</w:t>
            </w:r>
            <w:proofErr w:type="spellStart"/>
            <w:r w:rsidRPr="00860F6B">
              <w:rPr>
                <w:sz w:val="20"/>
                <w:szCs w:val="20"/>
              </w:rPr>
              <w:t>сч</w:t>
            </w:r>
            <w:proofErr w:type="spellEnd"/>
            <w:r w:rsidRPr="00860F6B">
              <w:rPr>
                <w:sz w:val="20"/>
                <w:szCs w:val="20"/>
              </w:rPr>
              <w:t xml:space="preserve"> 30101810900000000204, 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БИК 044525204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ОКПО 00149765, ОКОНХ 11220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_____________________</w:t>
            </w:r>
          </w:p>
        </w:tc>
        <w:tc>
          <w:tcPr>
            <w:tcW w:w="4926" w:type="dxa"/>
          </w:tcPr>
          <w:p w:rsidR="00680FE5" w:rsidRPr="00860F6B" w:rsidRDefault="00680FE5" w:rsidP="00EB1B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</w:t>
            </w:r>
            <w:r w:rsidRPr="00860F6B">
              <w:rPr>
                <w:sz w:val="20"/>
                <w:szCs w:val="20"/>
              </w:rPr>
              <w:t>ядчик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____________________</w:t>
            </w:r>
          </w:p>
        </w:tc>
      </w:tr>
    </w:tbl>
    <w:p w:rsidR="00555A96" w:rsidRPr="003E2849" w:rsidRDefault="00555A96" w:rsidP="00555A96">
      <w:pPr>
        <w:rPr>
          <w:sz w:val="20"/>
          <w:szCs w:val="20"/>
        </w:rPr>
      </w:pPr>
    </w:p>
    <w:p w:rsidR="004615DA" w:rsidRPr="003E2849" w:rsidRDefault="004615DA" w:rsidP="004615DA">
      <w:pPr>
        <w:rPr>
          <w:sz w:val="20"/>
          <w:szCs w:val="20"/>
        </w:rPr>
      </w:pPr>
    </w:p>
    <w:p w:rsidR="004615DA" w:rsidRPr="003E2849" w:rsidRDefault="004615DA" w:rsidP="004615DA">
      <w:pPr>
        <w:rPr>
          <w:sz w:val="20"/>
          <w:szCs w:val="20"/>
        </w:rPr>
      </w:pPr>
    </w:p>
    <w:p w:rsidR="002C3878" w:rsidRDefault="002C3878" w:rsidP="00593899">
      <w:pPr>
        <w:ind w:firstLine="708"/>
        <w:jc w:val="right"/>
        <w:rPr>
          <w:rFonts w:ascii="Arial" w:hAnsi="Arial" w:cs="Arial"/>
          <w:b/>
          <w:sz w:val="22"/>
          <w:szCs w:val="22"/>
        </w:rPr>
      </w:pPr>
    </w:p>
    <w:p w:rsidR="002C3878" w:rsidRDefault="002C3878" w:rsidP="00593899">
      <w:pPr>
        <w:ind w:firstLine="708"/>
        <w:jc w:val="right"/>
        <w:rPr>
          <w:rFonts w:ascii="Arial" w:hAnsi="Arial" w:cs="Arial"/>
          <w:b/>
          <w:sz w:val="22"/>
          <w:szCs w:val="22"/>
        </w:rPr>
      </w:pPr>
    </w:p>
    <w:sectPr w:rsidR="002C3878" w:rsidSect="00680FE5"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FE" w:rsidRDefault="002A09FE" w:rsidP="008D7465">
      <w:r>
        <w:separator/>
      </w:r>
    </w:p>
  </w:endnote>
  <w:endnote w:type="continuationSeparator" w:id="0">
    <w:p w:rsidR="002A09FE" w:rsidRDefault="002A09FE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9FE" w:rsidRDefault="002A09FE" w:rsidP="001216C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67C5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FE" w:rsidRDefault="002A09FE" w:rsidP="008D7465">
      <w:r>
        <w:separator/>
      </w:r>
    </w:p>
  </w:footnote>
  <w:footnote w:type="continuationSeparator" w:id="0">
    <w:p w:rsidR="002A09FE" w:rsidRDefault="002A09FE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9FE" w:rsidRDefault="002A09FE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8B56A2F"/>
    <w:multiLevelType w:val="hybridMultilevel"/>
    <w:tmpl w:val="990A8B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>
    <w:nsid w:val="33103A26"/>
    <w:multiLevelType w:val="hybridMultilevel"/>
    <w:tmpl w:val="14FE973C"/>
    <w:lvl w:ilvl="0" w:tplc="B6FA27F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2D48CD"/>
    <w:multiLevelType w:val="hybridMultilevel"/>
    <w:tmpl w:val="640481C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1F182D"/>
    <w:multiLevelType w:val="hybridMultilevel"/>
    <w:tmpl w:val="990A8B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8"/>
  </w:num>
  <w:num w:numId="2">
    <w:abstractNumId w:val="20"/>
  </w:num>
  <w:num w:numId="3">
    <w:abstractNumId w:val="3"/>
  </w:num>
  <w:num w:numId="4">
    <w:abstractNumId w:val="6"/>
  </w:num>
  <w:num w:numId="5">
    <w:abstractNumId w:val="29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8"/>
  </w:num>
  <w:num w:numId="13">
    <w:abstractNumId w:val="22"/>
  </w:num>
  <w:num w:numId="14">
    <w:abstractNumId w:val="27"/>
  </w:num>
  <w:num w:numId="15">
    <w:abstractNumId w:val="12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19"/>
  </w:num>
  <w:num w:numId="18">
    <w:abstractNumId w:val="26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0"/>
  </w:num>
  <w:num w:numId="21">
    <w:abstractNumId w:val="17"/>
  </w:num>
  <w:num w:numId="22">
    <w:abstractNumId w:val="10"/>
  </w:num>
  <w:num w:numId="23">
    <w:abstractNumId w:val="33"/>
  </w:num>
  <w:num w:numId="24">
    <w:abstractNumId w:val="31"/>
  </w:num>
  <w:num w:numId="25">
    <w:abstractNumId w:val="13"/>
  </w:num>
  <w:num w:numId="26">
    <w:abstractNumId w:val="15"/>
  </w:num>
  <w:num w:numId="27">
    <w:abstractNumId w:val="11"/>
  </w:num>
  <w:num w:numId="28">
    <w:abstractNumId w:val="9"/>
  </w:num>
  <w:num w:numId="29">
    <w:abstractNumId w:val="32"/>
  </w:num>
  <w:num w:numId="30">
    <w:abstractNumId w:val="24"/>
  </w:num>
  <w:num w:numId="31">
    <w:abstractNumId w:val="25"/>
  </w:num>
  <w:num w:numId="32">
    <w:abstractNumId w:val="21"/>
  </w:num>
  <w:num w:numId="33">
    <w:abstractNumId w:val="16"/>
  </w:num>
  <w:num w:numId="34">
    <w:abstractNumId w:val="14"/>
  </w:num>
  <w:num w:numId="35">
    <w:abstractNumId w:val="28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3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E58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5A79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61B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621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468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728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4536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1F87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849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75F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2EF3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72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D2C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67C58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89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0FE5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0FFF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3ECE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2CBF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5DA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17B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661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AB5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3F2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7A61"/>
    <w:rsid w:val="00C206C4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051D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947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777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6B4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864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BFE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hotline@yanos.slavneft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etkovAI@yanos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10187</Words>
  <Characters>58072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3</cp:revision>
  <cp:lastPrinted>2014-07-17T06:23:00Z</cp:lastPrinted>
  <dcterms:created xsi:type="dcterms:W3CDTF">2014-07-17T07:59:00Z</dcterms:created>
  <dcterms:modified xsi:type="dcterms:W3CDTF">2014-07-17T08:02:00Z</dcterms:modified>
</cp:coreProperties>
</file>